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9FE8A" w14:textId="51D93846" w:rsidR="007045BC" w:rsidRDefault="007045BC" w:rsidP="007045BC">
      <w:pPr>
        <w:widowControl/>
        <w:ind w:left="6372" w:firstLine="708"/>
        <w:rPr>
          <w:rFonts w:asciiTheme="minorHAnsi" w:hAnsiTheme="minorHAnsi" w:cstheme="minorHAnsi"/>
          <w:b/>
          <w:iCs/>
          <w:sz w:val="24"/>
          <w:szCs w:val="24"/>
        </w:rPr>
      </w:pPr>
      <w:r>
        <w:rPr>
          <w:rFonts w:asciiTheme="minorHAnsi" w:hAnsiTheme="minorHAnsi" w:cstheme="minorHAnsi"/>
          <w:b/>
          <w:iCs/>
          <w:sz w:val="24"/>
          <w:szCs w:val="24"/>
        </w:rPr>
        <w:t>Załącznik nr 2 do SWZ</w:t>
      </w:r>
      <w:r w:rsidR="007347C7">
        <w:rPr>
          <w:rFonts w:asciiTheme="minorHAnsi" w:hAnsiTheme="minorHAnsi" w:cstheme="minorHAnsi"/>
          <w:b/>
          <w:iCs/>
          <w:sz w:val="24"/>
          <w:szCs w:val="24"/>
        </w:rPr>
        <w:t>.</w:t>
      </w:r>
    </w:p>
    <w:p w14:paraId="3F4DD9D3" w14:textId="77777777" w:rsidR="007045BC" w:rsidRDefault="007045BC" w:rsidP="007045BC">
      <w:pPr>
        <w:widowControl/>
        <w:rPr>
          <w:rFonts w:asciiTheme="minorHAnsi" w:hAnsiTheme="minorHAnsi" w:cstheme="minorHAnsi"/>
          <w:b/>
          <w:iCs/>
          <w:sz w:val="24"/>
          <w:szCs w:val="24"/>
        </w:rPr>
      </w:pPr>
    </w:p>
    <w:p w14:paraId="294EC23B" w14:textId="77777777" w:rsidR="007045BC" w:rsidRDefault="007045BC" w:rsidP="007045BC">
      <w:pPr>
        <w:widowControl/>
        <w:rPr>
          <w:rFonts w:asciiTheme="minorHAnsi" w:hAnsiTheme="minorHAnsi" w:cstheme="minorHAnsi"/>
          <w:b/>
          <w:iCs/>
          <w:sz w:val="24"/>
          <w:szCs w:val="24"/>
        </w:rPr>
      </w:pPr>
    </w:p>
    <w:p w14:paraId="45925D0D" w14:textId="77777777" w:rsidR="003844AD" w:rsidRPr="00466FA6" w:rsidRDefault="003844AD" w:rsidP="003844AD">
      <w:pPr>
        <w:widowControl/>
        <w:jc w:val="center"/>
        <w:rPr>
          <w:rFonts w:asciiTheme="minorHAnsi" w:hAnsiTheme="minorHAnsi" w:cstheme="minorHAnsi"/>
          <w:b/>
          <w:iCs/>
          <w:sz w:val="24"/>
          <w:szCs w:val="24"/>
        </w:rPr>
      </w:pPr>
      <w:r w:rsidRPr="00466FA6">
        <w:rPr>
          <w:rFonts w:asciiTheme="minorHAnsi" w:hAnsiTheme="minorHAnsi" w:cstheme="minorHAnsi"/>
          <w:b/>
          <w:iCs/>
          <w:sz w:val="24"/>
          <w:szCs w:val="24"/>
        </w:rPr>
        <w:t>(WZÓR UMOWY)</w:t>
      </w:r>
    </w:p>
    <w:p w14:paraId="1B089B55" w14:textId="77777777" w:rsidR="003844AD" w:rsidRPr="00466FA6" w:rsidRDefault="003844AD" w:rsidP="003844AD">
      <w:pPr>
        <w:widowControl/>
        <w:jc w:val="center"/>
        <w:rPr>
          <w:rFonts w:asciiTheme="minorHAnsi" w:hAnsiTheme="minorHAnsi" w:cstheme="minorHAnsi"/>
          <w:b/>
          <w:iCs/>
          <w:sz w:val="24"/>
          <w:szCs w:val="24"/>
        </w:rPr>
      </w:pPr>
    </w:p>
    <w:p w14:paraId="343BDD07" w14:textId="77777777" w:rsidR="003844AD" w:rsidRPr="00466FA6" w:rsidRDefault="003844AD" w:rsidP="003844AD">
      <w:pPr>
        <w:jc w:val="center"/>
        <w:rPr>
          <w:rFonts w:asciiTheme="minorHAnsi" w:hAnsiTheme="minorHAnsi" w:cstheme="minorHAnsi"/>
          <w:b/>
          <w:sz w:val="24"/>
          <w:szCs w:val="24"/>
        </w:rPr>
      </w:pPr>
      <w:r w:rsidRPr="00466FA6">
        <w:rPr>
          <w:rFonts w:asciiTheme="minorHAnsi" w:hAnsiTheme="minorHAnsi" w:cstheme="minorHAnsi"/>
          <w:b/>
          <w:sz w:val="24"/>
          <w:szCs w:val="24"/>
        </w:rPr>
        <w:t>Umowa Nr ...............................</w:t>
      </w:r>
    </w:p>
    <w:p w14:paraId="779B2484"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zawarta w dniu ............................ r. w Gdańsku, pomiędzy:</w:t>
      </w:r>
    </w:p>
    <w:p w14:paraId="15D4C707" w14:textId="77777777" w:rsidR="003844AD" w:rsidRPr="00466FA6" w:rsidRDefault="003844AD" w:rsidP="003844AD">
      <w:pPr>
        <w:rPr>
          <w:rFonts w:asciiTheme="minorHAnsi" w:hAnsiTheme="minorHAnsi" w:cstheme="minorHAnsi"/>
          <w:sz w:val="24"/>
          <w:szCs w:val="24"/>
        </w:rPr>
      </w:pPr>
    </w:p>
    <w:p w14:paraId="1EE420C0" w14:textId="77777777" w:rsidR="003844AD" w:rsidRPr="00F00337" w:rsidRDefault="003844AD" w:rsidP="003844AD">
      <w:pPr>
        <w:jc w:val="both"/>
        <w:rPr>
          <w:rFonts w:asciiTheme="minorHAnsi" w:hAnsiTheme="minorHAnsi" w:cstheme="minorHAnsi"/>
          <w:sz w:val="24"/>
          <w:szCs w:val="24"/>
        </w:rPr>
      </w:pPr>
      <w:r w:rsidRPr="00F00337">
        <w:rPr>
          <w:rFonts w:asciiTheme="minorHAnsi" w:hAnsiTheme="minorHAnsi" w:cstheme="minorHAnsi"/>
          <w:b/>
          <w:sz w:val="24"/>
          <w:szCs w:val="24"/>
        </w:rPr>
        <w:t xml:space="preserve">Gminą Miasta Gdańska </w:t>
      </w:r>
      <w:r w:rsidR="0030183A" w:rsidRPr="00F00337">
        <w:rPr>
          <w:rFonts w:asciiTheme="minorHAnsi" w:hAnsiTheme="minorHAnsi" w:cstheme="minorHAnsi"/>
          <w:b/>
          <w:sz w:val="24"/>
          <w:szCs w:val="24"/>
        </w:rPr>
        <w:t>ul. Nowe Ogrody 8/12, 80-803 Gdańsk</w:t>
      </w:r>
    </w:p>
    <w:p w14:paraId="30C92AFC" w14:textId="1E4612F5" w:rsidR="003844AD" w:rsidRPr="00F00337" w:rsidRDefault="003844AD" w:rsidP="003844AD">
      <w:pPr>
        <w:rPr>
          <w:rFonts w:asciiTheme="minorHAnsi" w:hAnsiTheme="minorHAnsi" w:cstheme="minorHAnsi"/>
          <w:sz w:val="24"/>
          <w:szCs w:val="24"/>
        </w:rPr>
      </w:pPr>
      <w:r w:rsidRPr="00F00337">
        <w:rPr>
          <w:rFonts w:asciiTheme="minorHAnsi" w:hAnsiTheme="minorHAnsi" w:cstheme="minorHAnsi"/>
          <w:sz w:val="24"/>
          <w:szCs w:val="24"/>
        </w:rPr>
        <w:t>reprezentowan</w:t>
      </w:r>
      <w:r w:rsidR="008046F2" w:rsidRPr="00F00337">
        <w:rPr>
          <w:rFonts w:asciiTheme="minorHAnsi" w:hAnsiTheme="minorHAnsi" w:cstheme="minorHAnsi"/>
          <w:sz w:val="24"/>
          <w:szCs w:val="24"/>
        </w:rPr>
        <w:t>ą</w:t>
      </w:r>
      <w:r w:rsidRPr="00F00337">
        <w:rPr>
          <w:rFonts w:asciiTheme="minorHAnsi" w:hAnsiTheme="minorHAnsi" w:cstheme="minorHAnsi"/>
          <w:sz w:val="24"/>
          <w:szCs w:val="24"/>
        </w:rPr>
        <w:t xml:space="preserve"> przez:</w:t>
      </w:r>
    </w:p>
    <w:p w14:paraId="3082D918" w14:textId="71CEACE2" w:rsidR="003844AD" w:rsidRPr="00F00337" w:rsidRDefault="003844AD" w:rsidP="003844AD">
      <w:pPr>
        <w:rPr>
          <w:rFonts w:asciiTheme="minorHAnsi" w:hAnsiTheme="minorHAnsi" w:cstheme="minorHAnsi"/>
          <w:sz w:val="24"/>
          <w:szCs w:val="24"/>
        </w:rPr>
      </w:pPr>
      <w:r w:rsidRPr="00F00337">
        <w:rPr>
          <w:rFonts w:asciiTheme="minorHAnsi" w:hAnsiTheme="minorHAnsi" w:cstheme="minorHAnsi"/>
          <w:sz w:val="24"/>
          <w:szCs w:val="24"/>
        </w:rPr>
        <w:t>1.</w:t>
      </w:r>
      <w:r w:rsidRPr="00F00337">
        <w:rPr>
          <w:rFonts w:asciiTheme="minorHAnsi" w:hAnsiTheme="minorHAnsi" w:cstheme="minorHAnsi"/>
          <w:sz w:val="24"/>
          <w:szCs w:val="24"/>
        </w:rPr>
        <w:tab/>
      </w:r>
      <w:r w:rsidR="005967C3">
        <w:rPr>
          <w:rFonts w:asciiTheme="minorHAnsi" w:hAnsiTheme="minorHAnsi" w:cstheme="minorHAnsi"/>
          <w:sz w:val="24"/>
          <w:szCs w:val="24"/>
        </w:rPr>
        <w:t>………………………………………………………………</w:t>
      </w:r>
      <w:r w:rsidR="0064726B">
        <w:rPr>
          <w:rFonts w:asciiTheme="minorHAnsi" w:hAnsiTheme="minorHAnsi" w:cstheme="minorHAnsi"/>
          <w:sz w:val="24"/>
          <w:szCs w:val="24"/>
        </w:rPr>
        <w:t>…………………………</w:t>
      </w:r>
      <w:r w:rsidR="000C3210">
        <w:rPr>
          <w:rFonts w:asciiTheme="minorHAnsi" w:hAnsiTheme="minorHAnsi" w:cstheme="minorHAnsi"/>
          <w:sz w:val="24"/>
          <w:szCs w:val="24"/>
        </w:rPr>
        <w:t>..</w:t>
      </w:r>
    </w:p>
    <w:p w14:paraId="26CF3580" w14:textId="77777777" w:rsidR="003844AD" w:rsidRPr="00466FA6" w:rsidRDefault="003844AD" w:rsidP="003844AD">
      <w:pPr>
        <w:rPr>
          <w:rFonts w:asciiTheme="minorHAnsi" w:hAnsiTheme="minorHAnsi" w:cstheme="minorHAnsi"/>
          <w:sz w:val="24"/>
          <w:szCs w:val="24"/>
        </w:rPr>
      </w:pPr>
      <w:r w:rsidRPr="00F00337">
        <w:rPr>
          <w:rFonts w:asciiTheme="minorHAnsi" w:hAnsiTheme="minorHAnsi" w:cstheme="minorHAnsi"/>
          <w:sz w:val="24"/>
          <w:szCs w:val="24"/>
        </w:rPr>
        <w:t>2.</w:t>
      </w:r>
      <w:r w:rsidRPr="00F00337">
        <w:rPr>
          <w:rFonts w:asciiTheme="minorHAnsi" w:hAnsiTheme="minorHAnsi" w:cstheme="minorHAnsi"/>
          <w:sz w:val="24"/>
          <w:szCs w:val="24"/>
        </w:rPr>
        <w:tab/>
        <w:t>……………………………………………………………………………………………</w:t>
      </w:r>
    </w:p>
    <w:p w14:paraId="764449C9"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zwanym w dalszej treści umowy „Zamawiającym”,</w:t>
      </w:r>
    </w:p>
    <w:p w14:paraId="34CF9F81"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a</w:t>
      </w:r>
    </w:p>
    <w:p w14:paraId="1C26D887"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 xml:space="preserve">… … … … … … … … … … … … … … … … … … … … … … … … … … … … … … </w:t>
      </w:r>
    </w:p>
    <w:p w14:paraId="194D8385" w14:textId="77777777"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t xml:space="preserve">wpisanym do Centralnej Ewidencji i Informacji o Działalności Gospodarczej Rzeczypospolitej Polskiej, prowadzącym działalność gospodarczą pod numerem - ... … … … … … … ... … …   - mającym siedzibę w … … … … … /posiadającym wpis w Krajowym Rejestrze Sądowym prowadzonym przez Sąd Rejonowy w … … … … …, pod numerem KRS … … … … …), posiadającym NIP: … … … …, Regon: … … … … … … … </w:t>
      </w:r>
    </w:p>
    <w:p w14:paraId="4DBB3BF0"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reprezentowanym przez:</w:t>
      </w:r>
    </w:p>
    <w:p w14:paraId="22F74FFD"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1.</w:t>
      </w:r>
      <w:r w:rsidRPr="00466FA6">
        <w:rPr>
          <w:rFonts w:asciiTheme="minorHAnsi" w:hAnsiTheme="minorHAnsi" w:cstheme="minorHAnsi"/>
          <w:sz w:val="24"/>
          <w:szCs w:val="24"/>
        </w:rPr>
        <w:tab/>
        <w:t>……………………………………………………………………………………………</w:t>
      </w:r>
    </w:p>
    <w:p w14:paraId="04C462AC"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2.</w:t>
      </w:r>
      <w:r w:rsidRPr="00466FA6">
        <w:rPr>
          <w:rFonts w:asciiTheme="minorHAnsi" w:hAnsiTheme="minorHAnsi" w:cstheme="minorHAnsi"/>
          <w:sz w:val="24"/>
          <w:szCs w:val="24"/>
        </w:rPr>
        <w:tab/>
        <w:t>……………………………………………………………………………………………</w:t>
      </w:r>
    </w:p>
    <w:p w14:paraId="7D0A1814"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zwanym w dalszym tekście umowy WYKONAWCĄ.</w:t>
      </w:r>
    </w:p>
    <w:p w14:paraId="074AAEEE" w14:textId="77777777" w:rsidR="003844AD" w:rsidRPr="00466FA6" w:rsidRDefault="003844AD" w:rsidP="003844AD">
      <w:pPr>
        <w:rPr>
          <w:rFonts w:asciiTheme="minorHAnsi" w:hAnsiTheme="minorHAnsi" w:cstheme="minorHAnsi"/>
          <w:sz w:val="24"/>
          <w:szCs w:val="24"/>
        </w:rPr>
      </w:pPr>
    </w:p>
    <w:p w14:paraId="57259715" w14:textId="287FDCA7" w:rsidR="003844AD" w:rsidRPr="00466FA6" w:rsidRDefault="003844AD" w:rsidP="006109B4">
      <w:pPr>
        <w:jc w:val="both"/>
        <w:rPr>
          <w:rFonts w:asciiTheme="minorHAnsi" w:hAnsiTheme="minorHAnsi" w:cstheme="minorHAnsi"/>
          <w:sz w:val="24"/>
          <w:szCs w:val="24"/>
        </w:rPr>
      </w:pPr>
      <w:r w:rsidRPr="00466FA6">
        <w:rPr>
          <w:rFonts w:asciiTheme="minorHAnsi" w:hAnsiTheme="minorHAnsi" w:cstheme="minorHAnsi"/>
          <w:sz w:val="24"/>
          <w:szCs w:val="24"/>
        </w:rPr>
        <w:t xml:space="preserve">na podstawie dokonanego przez Zamawiającego wyboru oferty </w:t>
      </w:r>
      <w:r w:rsidR="00ED2B0A">
        <w:rPr>
          <w:rFonts w:asciiTheme="minorHAnsi" w:hAnsiTheme="minorHAnsi" w:cstheme="minorHAnsi"/>
          <w:sz w:val="24"/>
          <w:szCs w:val="24"/>
        </w:rPr>
        <w:t>w wyniku zamówienia publicznego</w:t>
      </w:r>
      <w:r w:rsidR="00D20BBA">
        <w:rPr>
          <w:rFonts w:asciiTheme="minorHAnsi" w:hAnsiTheme="minorHAnsi" w:cstheme="minorHAnsi"/>
          <w:sz w:val="24"/>
          <w:szCs w:val="24"/>
        </w:rPr>
        <w:t>,</w:t>
      </w:r>
      <w:r w:rsidR="00ED2B0A">
        <w:rPr>
          <w:rFonts w:asciiTheme="minorHAnsi" w:hAnsiTheme="minorHAnsi" w:cstheme="minorHAnsi"/>
          <w:sz w:val="24"/>
          <w:szCs w:val="24"/>
        </w:rPr>
        <w:t xml:space="preserve"> </w:t>
      </w:r>
      <w:r w:rsidRPr="00466FA6">
        <w:rPr>
          <w:rFonts w:asciiTheme="minorHAnsi" w:hAnsiTheme="minorHAnsi" w:cstheme="minorHAnsi"/>
          <w:sz w:val="24"/>
          <w:szCs w:val="24"/>
        </w:rPr>
        <w:t xml:space="preserve">w trybie podstawowym bez negocjacji na zadanie pn.” </w:t>
      </w:r>
      <w:r w:rsidR="006109B4" w:rsidRPr="006109B4">
        <w:rPr>
          <w:rFonts w:asciiTheme="minorHAnsi" w:hAnsiTheme="minorHAnsi" w:cstheme="minorHAnsi"/>
          <w:sz w:val="24"/>
          <w:szCs w:val="24"/>
        </w:rPr>
        <w:t>Usługa wykonywania i dostarczenia posiłków dla Szkoły Podstawowej Nr 4 im. Króla Kazimierza Jagiellończyka w Gdańsku”</w:t>
      </w:r>
      <w:r w:rsidRPr="00466FA6">
        <w:rPr>
          <w:rFonts w:asciiTheme="minorHAnsi" w:hAnsiTheme="minorHAnsi" w:cstheme="minorHAnsi"/>
          <w:sz w:val="24"/>
          <w:szCs w:val="24"/>
        </w:rPr>
        <w:t xml:space="preserve"> została zawarta umowa o następującej treści:</w:t>
      </w:r>
    </w:p>
    <w:p w14:paraId="5821EA6D" w14:textId="77777777" w:rsidR="003844AD" w:rsidRPr="00466FA6" w:rsidRDefault="003844AD" w:rsidP="003844AD">
      <w:pPr>
        <w:rPr>
          <w:rFonts w:asciiTheme="minorHAnsi" w:hAnsiTheme="minorHAnsi" w:cstheme="minorHAnsi"/>
          <w:sz w:val="24"/>
          <w:szCs w:val="24"/>
        </w:rPr>
      </w:pPr>
    </w:p>
    <w:p w14:paraId="282B43B9" w14:textId="77777777" w:rsidR="003844AD" w:rsidRPr="00466FA6" w:rsidRDefault="003844AD" w:rsidP="003844AD">
      <w:pPr>
        <w:jc w:val="center"/>
        <w:rPr>
          <w:rFonts w:asciiTheme="minorHAnsi" w:hAnsiTheme="minorHAnsi" w:cstheme="minorHAnsi"/>
          <w:b/>
          <w:sz w:val="24"/>
          <w:szCs w:val="24"/>
        </w:rPr>
      </w:pPr>
      <w:r w:rsidRPr="00466FA6">
        <w:rPr>
          <w:rFonts w:asciiTheme="minorHAnsi" w:hAnsiTheme="minorHAnsi" w:cstheme="minorHAnsi"/>
          <w:b/>
          <w:sz w:val="24"/>
          <w:szCs w:val="24"/>
        </w:rPr>
        <w:t>§ 1.</w:t>
      </w:r>
    </w:p>
    <w:p w14:paraId="3A9F07B3" w14:textId="5FAB1122" w:rsidR="008933F0" w:rsidRPr="00773128" w:rsidRDefault="003844AD" w:rsidP="008933F0">
      <w:pPr>
        <w:pStyle w:val="Akapitzlist"/>
        <w:widowControl/>
        <w:numPr>
          <w:ilvl w:val="0"/>
          <w:numId w:val="25"/>
        </w:numPr>
        <w:ind w:left="426" w:hanging="426"/>
        <w:jc w:val="both"/>
        <w:rPr>
          <w:rFonts w:asciiTheme="minorHAnsi" w:hAnsiTheme="minorHAnsi" w:cstheme="minorHAnsi"/>
          <w:bCs/>
          <w:color w:val="161719"/>
          <w:sz w:val="24"/>
          <w:szCs w:val="24"/>
        </w:rPr>
      </w:pPr>
      <w:r w:rsidRPr="00466FA6">
        <w:rPr>
          <w:rFonts w:asciiTheme="minorHAnsi" w:hAnsiTheme="minorHAnsi" w:cstheme="minorHAnsi"/>
          <w:sz w:val="24"/>
          <w:szCs w:val="24"/>
        </w:rPr>
        <w:t xml:space="preserve">Zamawiający zleca, a Wykonawca przyjmuje do wykonania zamówienie polegające na świadczeniu usług </w:t>
      </w:r>
      <w:r w:rsidRPr="00790E50">
        <w:rPr>
          <w:rFonts w:asciiTheme="minorHAnsi" w:hAnsiTheme="minorHAnsi" w:cstheme="minorHAnsi"/>
          <w:color w:val="161719"/>
          <w:sz w:val="24"/>
          <w:szCs w:val="24"/>
        </w:rPr>
        <w:t xml:space="preserve">wykonywania i dostarczenia posiłków </w:t>
      </w:r>
      <w:r>
        <w:rPr>
          <w:rFonts w:asciiTheme="minorHAnsi" w:hAnsiTheme="minorHAnsi" w:cstheme="minorHAnsi"/>
          <w:color w:val="161719"/>
          <w:sz w:val="24"/>
          <w:szCs w:val="24"/>
        </w:rPr>
        <w:t>na potrzeby</w:t>
      </w:r>
      <w:r w:rsidRPr="00790E50">
        <w:rPr>
          <w:rFonts w:asciiTheme="minorHAnsi" w:hAnsiTheme="minorHAnsi" w:cstheme="minorHAnsi"/>
          <w:color w:val="161719"/>
          <w:sz w:val="24"/>
          <w:szCs w:val="24"/>
        </w:rPr>
        <w:t xml:space="preserve"> </w:t>
      </w:r>
      <w:bookmarkStart w:id="0" w:name="_Hlk152335642"/>
      <w:bookmarkStart w:id="1" w:name="_Hlk152340029"/>
      <w:r w:rsidR="008933F0" w:rsidRPr="00773128">
        <w:rPr>
          <w:rFonts w:asciiTheme="minorHAnsi" w:hAnsiTheme="minorHAnsi" w:cstheme="minorHAnsi"/>
          <w:bCs/>
          <w:color w:val="161719"/>
          <w:sz w:val="24"/>
          <w:szCs w:val="24"/>
        </w:rPr>
        <w:t>Szkoły Podstawowej nr 4</w:t>
      </w:r>
    </w:p>
    <w:p w14:paraId="1ED1C7CE" w14:textId="7016F1A2" w:rsidR="003844AD" w:rsidRPr="00773128" w:rsidRDefault="008933F0" w:rsidP="008933F0">
      <w:pPr>
        <w:pStyle w:val="Akapitzlist"/>
        <w:ind w:left="426"/>
        <w:jc w:val="both"/>
        <w:rPr>
          <w:rFonts w:asciiTheme="minorHAnsi" w:hAnsiTheme="minorHAnsi" w:cstheme="minorHAnsi"/>
          <w:bCs/>
          <w:color w:val="161719"/>
          <w:sz w:val="24"/>
          <w:szCs w:val="24"/>
        </w:rPr>
      </w:pPr>
      <w:r w:rsidRPr="008933F0">
        <w:rPr>
          <w:rFonts w:asciiTheme="minorHAnsi" w:hAnsiTheme="minorHAnsi" w:cstheme="minorHAnsi"/>
          <w:bCs/>
          <w:color w:val="161719"/>
          <w:sz w:val="24"/>
          <w:szCs w:val="24"/>
        </w:rPr>
        <w:t>im. Króla Kazimierza Jagiellończyka</w:t>
      </w:r>
      <w:r w:rsidRPr="00773128">
        <w:rPr>
          <w:rFonts w:asciiTheme="minorHAnsi" w:hAnsiTheme="minorHAnsi" w:cstheme="minorHAnsi"/>
          <w:bCs/>
          <w:color w:val="161719"/>
          <w:sz w:val="24"/>
          <w:szCs w:val="24"/>
        </w:rPr>
        <w:t>, ul. Łąkowa 61, 80-769 Gdańsk</w:t>
      </w:r>
      <w:bookmarkEnd w:id="0"/>
      <w:r w:rsidRPr="00773128">
        <w:rPr>
          <w:rFonts w:asciiTheme="minorHAnsi" w:hAnsiTheme="minorHAnsi" w:cstheme="minorHAnsi"/>
          <w:bCs/>
          <w:color w:val="161719"/>
          <w:sz w:val="24"/>
          <w:szCs w:val="24"/>
        </w:rPr>
        <w:t>.</w:t>
      </w:r>
    </w:p>
    <w:bookmarkEnd w:id="1"/>
    <w:p w14:paraId="70EAFB21" w14:textId="59588FBE" w:rsidR="003844AD" w:rsidRDefault="003844AD" w:rsidP="002C71B2">
      <w:pPr>
        <w:pStyle w:val="Akapitzlist"/>
        <w:widowControl/>
        <w:numPr>
          <w:ilvl w:val="0"/>
          <w:numId w:val="25"/>
        </w:numPr>
        <w:ind w:left="426" w:hanging="426"/>
        <w:jc w:val="both"/>
        <w:rPr>
          <w:rFonts w:asciiTheme="minorHAnsi" w:hAnsiTheme="minorHAnsi" w:cstheme="minorHAnsi"/>
          <w:bCs/>
          <w:sz w:val="24"/>
          <w:szCs w:val="24"/>
        </w:rPr>
      </w:pPr>
      <w:r w:rsidRPr="00466FA6">
        <w:rPr>
          <w:rFonts w:asciiTheme="minorHAnsi" w:hAnsiTheme="minorHAnsi" w:cstheme="minorHAnsi"/>
          <w:sz w:val="24"/>
          <w:szCs w:val="24"/>
        </w:rPr>
        <w:t xml:space="preserve">Przedmiotem </w:t>
      </w:r>
      <w:r w:rsidRPr="00790E50">
        <w:rPr>
          <w:rFonts w:asciiTheme="minorHAnsi" w:hAnsiTheme="minorHAnsi" w:cstheme="minorHAnsi"/>
          <w:sz w:val="24"/>
          <w:szCs w:val="24"/>
        </w:rPr>
        <w:t xml:space="preserve">umowy jest usługa cateringu, przez co Zamawiający rozumie </w:t>
      </w:r>
      <w:r w:rsidRPr="00790E50">
        <w:rPr>
          <w:rFonts w:asciiTheme="minorHAnsi" w:hAnsiTheme="minorHAnsi" w:cstheme="minorHAnsi"/>
          <w:color w:val="161719"/>
          <w:sz w:val="24"/>
          <w:szCs w:val="24"/>
        </w:rPr>
        <w:t xml:space="preserve">wykonywanie </w:t>
      </w:r>
      <w:r w:rsidR="00773128">
        <w:rPr>
          <w:rFonts w:asciiTheme="minorHAnsi" w:hAnsiTheme="minorHAnsi" w:cstheme="minorHAnsi"/>
          <w:color w:val="161719"/>
          <w:sz w:val="24"/>
          <w:szCs w:val="24"/>
        </w:rPr>
        <w:br/>
      </w:r>
      <w:r w:rsidRPr="00790E50">
        <w:rPr>
          <w:rFonts w:asciiTheme="minorHAnsi" w:hAnsiTheme="minorHAnsi" w:cstheme="minorHAnsi"/>
          <w:color w:val="161719"/>
          <w:sz w:val="24"/>
          <w:szCs w:val="24"/>
        </w:rPr>
        <w:t>i dostarczeni</w:t>
      </w:r>
      <w:r w:rsidR="006610D6">
        <w:rPr>
          <w:rFonts w:asciiTheme="minorHAnsi" w:hAnsiTheme="minorHAnsi" w:cstheme="minorHAnsi"/>
          <w:color w:val="161719"/>
          <w:sz w:val="24"/>
          <w:szCs w:val="24"/>
        </w:rPr>
        <w:t>e</w:t>
      </w:r>
      <w:r w:rsidRPr="00790E50">
        <w:rPr>
          <w:rFonts w:asciiTheme="minorHAnsi" w:hAnsiTheme="minorHAnsi" w:cstheme="minorHAnsi"/>
          <w:color w:val="161719"/>
          <w:sz w:val="24"/>
          <w:szCs w:val="24"/>
        </w:rPr>
        <w:t xml:space="preserve"> posiłków dla </w:t>
      </w:r>
      <w:r w:rsidR="00B82563">
        <w:rPr>
          <w:rFonts w:asciiTheme="minorHAnsi" w:hAnsiTheme="minorHAnsi" w:cstheme="minorHAnsi"/>
          <w:color w:val="161719"/>
          <w:sz w:val="24"/>
          <w:szCs w:val="24"/>
        </w:rPr>
        <w:t>Szkoły Podstawowej nr</w:t>
      </w:r>
      <w:r w:rsidR="00773128" w:rsidRPr="00773128">
        <w:rPr>
          <w:rFonts w:asciiTheme="minorHAnsi" w:hAnsiTheme="minorHAnsi" w:cstheme="minorHAnsi"/>
          <w:b/>
          <w:color w:val="161719"/>
          <w:sz w:val="24"/>
          <w:szCs w:val="24"/>
        </w:rPr>
        <w:t xml:space="preserve"> </w:t>
      </w:r>
      <w:r w:rsidR="00773128" w:rsidRPr="00773128">
        <w:rPr>
          <w:rFonts w:asciiTheme="minorHAnsi" w:hAnsiTheme="minorHAnsi" w:cstheme="minorHAnsi"/>
          <w:bCs/>
          <w:color w:val="161719"/>
          <w:sz w:val="24"/>
          <w:szCs w:val="24"/>
        </w:rPr>
        <w:t xml:space="preserve">4 </w:t>
      </w:r>
      <w:r w:rsidR="00773128" w:rsidRPr="008933F0">
        <w:rPr>
          <w:rFonts w:asciiTheme="minorHAnsi" w:hAnsiTheme="minorHAnsi" w:cstheme="minorHAnsi"/>
          <w:bCs/>
          <w:color w:val="161719"/>
          <w:sz w:val="24"/>
          <w:szCs w:val="24"/>
        </w:rPr>
        <w:t>im. Króla Kazimierza Jagiellończyka</w:t>
      </w:r>
      <w:r w:rsidR="00773128" w:rsidRPr="00773128">
        <w:rPr>
          <w:rFonts w:asciiTheme="minorHAnsi" w:hAnsiTheme="minorHAnsi" w:cstheme="minorHAnsi"/>
          <w:bCs/>
          <w:color w:val="161719"/>
          <w:sz w:val="24"/>
          <w:szCs w:val="24"/>
        </w:rPr>
        <w:t xml:space="preserve"> </w:t>
      </w:r>
      <w:r w:rsidR="00773128">
        <w:rPr>
          <w:rFonts w:asciiTheme="minorHAnsi" w:hAnsiTheme="minorHAnsi" w:cstheme="minorHAnsi"/>
          <w:bCs/>
          <w:color w:val="161719"/>
          <w:sz w:val="24"/>
          <w:szCs w:val="24"/>
        </w:rPr>
        <w:br/>
      </w:r>
      <w:r w:rsidR="00773128" w:rsidRPr="00773128">
        <w:rPr>
          <w:rFonts w:asciiTheme="minorHAnsi" w:hAnsiTheme="minorHAnsi" w:cstheme="minorHAnsi"/>
          <w:bCs/>
          <w:color w:val="161719"/>
          <w:sz w:val="24"/>
          <w:szCs w:val="24"/>
        </w:rPr>
        <w:t>w Gdańsku</w:t>
      </w:r>
      <w:r w:rsidRPr="00773128">
        <w:rPr>
          <w:rFonts w:asciiTheme="minorHAnsi" w:hAnsiTheme="minorHAnsi" w:cstheme="minorHAnsi"/>
          <w:bCs/>
          <w:sz w:val="24"/>
          <w:szCs w:val="24"/>
        </w:rPr>
        <w:t xml:space="preserve">. </w:t>
      </w:r>
    </w:p>
    <w:p w14:paraId="01B12444" w14:textId="358F4EA1" w:rsidR="003844AD" w:rsidRPr="00773128" w:rsidRDefault="003844AD" w:rsidP="00773128">
      <w:pPr>
        <w:pStyle w:val="Akapitzlist"/>
        <w:widowControl/>
        <w:numPr>
          <w:ilvl w:val="0"/>
          <w:numId w:val="25"/>
        </w:numPr>
        <w:ind w:left="426" w:hanging="426"/>
        <w:jc w:val="both"/>
        <w:rPr>
          <w:rFonts w:asciiTheme="minorHAnsi" w:hAnsiTheme="minorHAnsi" w:cstheme="minorHAnsi"/>
          <w:bCs/>
          <w:sz w:val="24"/>
          <w:szCs w:val="24"/>
        </w:rPr>
      </w:pPr>
      <w:r w:rsidRPr="00773128">
        <w:rPr>
          <w:rFonts w:asciiTheme="minorHAnsi" w:hAnsiTheme="minorHAnsi" w:cstheme="minorHAnsi"/>
          <w:sz w:val="24"/>
          <w:szCs w:val="24"/>
        </w:rPr>
        <w:t xml:space="preserve">Miejsce świadczenia usług: </w:t>
      </w:r>
      <w:r w:rsidR="00B82563" w:rsidRPr="00773128">
        <w:rPr>
          <w:rFonts w:asciiTheme="minorHAnsi" w:hAnsiTheme="minorHAnsi" w:cstheme="minorHAnsi"/>
          <w:sz w:val="24"/>
          <w:szCs w:val="24"/>
        </w:rPr>
        <w:t xml:space="preserve">Szkoła Podstawowa nr </w:t>
      </w:r>
      <w:r w:rsidR="00773128" w:rsidRPr="00773128">
        <w:rPr>
          <w:rFonts w:asciiTheme="minorHAnsi" w:hAnsiTheme="minorHAnsi" w:cstheme="minorHAnsi"/>
          <w:bCs/>
          <w:color w:val="161719"/>
          <w:sz w:val="24"/>
          <w:szCs w:val="24"/>
        </w:rPr>
        <w:t>4</w:t>
      </w:r>
      <w:r w:rsidR="00773128">
        <w:rPr>
          <w:rFonts w:asciiTheme="minorHAnsi" w:hAnsiTheme="minorHAnsi" w:cstheme="minorHAnsi"/>
          <w:bCs/>
          <w:color w:val="161719"/>
          <w:sz w:val="24"/>
          <w:szCs w:val="24"/>
        </w:rPr>
        <w:t xml:space="preserve"> </w:t>
      </w:r>
      <w:r w:rsidR="00773128" w:rsidRPr="00773128">
        <w:rPr>
          <w:rFonts w:asciiTheme="minorHAnsi" w:hAnsiTheme="minorHAnsi" w:cstheme="minorHAnsi"/>
          <w:bCs/>
          <w:color w:val="161719"/>
          <w:sz w:val="24"/>
          <w:szCs w:val="24"/>
        </w:rPr>
        <w:t xml:space="preserve">im. Króla Kazimierza Jagiellończyka, </w:t>
      </w:r>
      <w:r w:rsidR="00773128">
        <w:rPr>
          <w:rFonts w:asciiTheme="minorHAnsi" w:hAnsiTheme="minorHAnsi" w:cstheme="minorHAnsi"/>
          <w:bCs/>
          <w:color w:val="161719"/>
          <w:sz w:val="24"/>
          <w:szCs w:val="24"/>
        </w:rPr>
        <w:br/>
      </w:r>
      <w:r w:rsidR="00773128" w:rsidRPr="00773128">
        <w:rPr>
          <w:rFonts w:asciiTheme="minorHAnsi" w:hAnsiTheme="minorHAnsi" w:cstheme="minorHAnsi"/>
          <w:bCs/>
          <w:color w:val="161719"/>
          <w:sz w:val="24"/>
          <w:szCs w:val="24"/>
        </w:rPr>
        <w:t>ul. Łąkowa 61, 80-769 Gdańsk.</w:t>
      </w:r>
    </w:p>
    <w:p w14:paraId="03C9012D" w14:textId="7777777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Integralną część umowy stanowi opis przedmiotu zamówienia udostępniony Wykonawcom na etapie prowadzonej procedury o udzielenie niniejszego zamówienia</w:t>
      </w:r>
      <w:r>
        <w:rPr>
          <w:rFonts w:asciiTheme="minorHAnsi" w:hAnsiTheme="minorHAnsi" w:cstheme="minorHAnsi"/>
          <w:sz w:val="24"/>
          <w:szCs w:val="24"/>
        </w:rPr>
        <w:t xml:space="preserve">, wraz z ewentualnymi zmianami. </w:t>
      </w:r>
    </w:p>
    <w:p w14:paraId="513EBEDE" w14:textId="7777777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Wykonawca zobowiązuje się wykonać przedmiot umowy z należytą starannością, zgodnie z obowiązującymi normami i przepisami oraz opisem przedmiotu zamówienia. </w:t>
      </w:r>
    </w:p>
    <w:p w14:paraId="6F2D18DD" w14:textId="27E79598" w:rsidR="003844AD" w:rsidRPr="00FD4700"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Szczegółowe warunki świadczenia usługi cateringowej określone zostały w opisie przedmiotu </w:t>
      </w:r>
      <w:r w:rsidRPr="00FD4700">
        <w:rPr>
          <w:rFonts w:asciiTheme="minorHAnsi" w:hAnsiTheme="minorHAnsi" w:cstheme="minorHAnsi"/>
          <w:sz w:val="24"/>
          <w:szCs w:val="24"/>
        </w:rPr>
        <w:t xml:space="preserve">zamówienia (w załączniku </w:t>
      </w:r>
      <w:r w:rsidR="001A52C6">
        <w:rPr>
          <w:rFonts w:asciiTheme="minorHAnsi" w:hAnsiTheme="minorHAnsi" w:cstheme="minorHAnsi"/>
          <w:sz w:val="24"/>
          <w:szCs w:val="24"/>
        </w:rPr>
        <w:t xml:space="preserve">nr 1 </w:t>
      </w:r>
      <w:r w:rsidRPr="00FD4700">
        <w:rPr>
          <w:rFonts w:asciiTheme="minorHAnsi" w:hAnsiTheme="minorHAnsi" w:cstheme="minorHAnsi"/>
          <w:sz w:val="24"/>
          <w:szCs w:val="24"/>
        </w:rPr>
        <w:t xml:space="preserve">do niniejszej umowy). </w:t>
      </w:r>
    </w:p>
    <w:p w14:paraId="301FB91E" w14:textId="77777777" w:rsidR="003844AD" w:rsidRPr="00790E50"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lastRenderedPageBreak/>
        <w:t xml:space="preserve">Wykonawca zobowiązuje się do rzetelnego wykonania usługi cateringu oraz oświadcza,  że posiada wszelkie wymagane przez przepisy zgody i zezwolenia na prowadzenie działalności  cateringowej. </w:t>
      </w:r>
    </w:p>
    <w:p w14:paraId="4C0D7DDA"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2.</w:t>
      </w:r>
    </w:p>
    <w:p w14:paraId="3CA1F8C0" w14:textId="62B9F923" w:rsidR="003844AD" w:rsidRPr="001A52C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Usługa cateringu świadczona będzie od dnia zawar</w:t>
      </w:r>
      <w:r w:rsidR="00F1538E">
        <w:rPr>
          <w:rFonts w:asciiTheme="minorHAnsi" w:hAnsiTheme="minorHAnsi" w:cstheme="minorHAnsi"/>
          <w:sz w:val="24"/>
          <w:szCs w:val="24"/>
        </w:rPr>
        <w:t>cia umowy (</w:t>
      </w:r>
      <w:r w:rsidR="00F1538E" w:rsidRPr="001A52C6">
        <w:rPr>
          <w:rFonts w:asciiTheme="minorHAnsi" w:hAnsiTheme="minorHAnsi" w:cstheme="minorHAnsi"/>
          <w:sz w:val="24"/>
          <w:szCs w:val="24"/>
        </w:rPr>
        <w:t>nie wcześniej niż od 0</w:t>
      </w:r>
      <w:r w:rsidR="00233E27">
        <w:rPr>
          <w:rFonts w:asciiTheme="minorHAnsi" w:hAnsiTheme="minorHAnsi" w:cstheme="minorHAnsi"/>
          <w:sz w:val="24"/>
          <w:szCs w:val="24"/>
        </w:rPr>
        <w:t>1</w:t>
      </w:r>
      <w:r w:rsidR="00F1538E" w:rsidRPr="001A52C6">
        <w:rPr>
          <w:rFonts w:asciiTheme="minorHAnsi" w:hAnsiTheme="minorHAnsi" w:cstheme="minorHAnsi"/>
          <w:sz w:val="24"/>
          <w:szCs w:val="24"/>
        </w:rPr>
        <w:t>.01.202</w:t>
      </w:r>
      <w:r w:rsidR="00233E27">
        <w:rPr>
          <w:rFonts w:asciiTheme="minorHAnsi" w:hAnsiTheme="minorHAnsi" w:cstheme="minorHAnsi"/>
          <w:sz w:val="24"/>
          <w:szCs w:val="24"/>
        </w:rPr>
        <w:t>6</w:t>
      </w:r>
      <w:r w:rsidR="00295FD4" w:rsidRPr="001A52C6">
        <w:rPr>
          <w:rFonts w:asciiTheme="minorHAnsi" w:hAnsiTheme="minorHAnsi" w:cstheme="minorHAnsi"/>
          <w:sz w:val="24"/>
          <w:szCs w:val="24"/>
        </w:rPr>
        <w:t>.</w:t>
      </w:r>
      <w:r w:rsidRPr="001A52C6">
        <w:rPr>
          <w:rFonts w:asciiTheme="minorHAnsi" w:hAnsiTheme="minorHAnsi" w:cstheme="minorHAnsi"/>
          <w:sz w:val="24"/>
          <w:szCs w:val="24"/>
        </w:rPr>
        <w:t>) do dnia</w:t>
      </w:r>
      <w:r w:rsidR="00F1538E" w:rsidRPr="001A52C6">
        <w:rPr>
          <w:rFonts w:asciiTheme="minorHAnsi" w:hAnsiTheme="minorHAnsi" w:cstheme="minorHAnsi"/>
          <w:sz w:val="24"/>
          <w:szCs w:val="24"/>
        </w:rPr>
        <w:t xml:space="preserve"> 31.12.202</w:t>
      </w:r>
      <w:r w:rsidR="00233E27">
        <w:rPr>
          <w:rFonts w:asciiTheme="minorHAnsi" w:hAnsiTheme="minorHAnsi" w:cstheme="minorHAnsi"/>
          <w:sz w:val="24"/>
          <w:szCs w:val="24"/>
        </w:rPr>
        <w:t>6</w:t>
      </w:r>
      <w:r w:rsidR="003670DF" w:rsidRPr="001A52C6">
        <w:rPr>
          <w:rFonts w:asciiTheme="minorHAnsi" w:hAnsiTheme="minorHAnsi" w:cstheme="minorHAnsi"/>
          <w:sz w:val="24"/>
          <w:szCs w:val="24"/>
        </w:rPr>
        <w:t xml:space="preserve"> </w:t>
      </w:r>
      <w:r w:rsidRPr="001A52C6">
        <w:rPr>
          <w:rFonts w:asciiTheme="minorHAnsi" w:hAnsiTheme="minorHAnsi" w:cstheme="minorHAnsi"/>
          <w:sz w:val="24"/>
          <w:szCs w:val="24"/>
        </w:rPr>
        <w:t>r.</w:t>
      </w:r>
    </w:p>
    <w:p w14:paraId="4C3D8008" w14:textId="77777777" w:rsidR="00994344"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 ramach zamówienia </w:t>
      </w:r>
      <w:r>
        <w:rPr>
          <w:rFonts w:asciiTheme="minorHAnsi" w:hAnsiTheme="minorHAnsi" w:cstheme="minorHAnsi"/>
          <w:sz w:val="24"/>
          <w:szCs w:val="24"/>
        </w:rPr>
        <w:t xml:space="preserve">Wykonawca przygotuje i dostarczy we wskazane w SWZ miejsce, a </w:t>
      </w:r>
      <w:r w:rsidRPr="0037178F">
        <w:rPr>
          <w:rFonts w:asciiTheme="minorHAnsi" w:hAnsiTheme="minorHAnsi" w:cstheme="minorHAnsi"/>
          <w:sz w:val="24"/>
          <w:szCs w:val="24"/>
        </w:rPr>
        <w:t xml:space="preserve">Zamawiający zakupi dostarczone posiłki (wg opisu przedmiotu zamówienia) na potrzeby dzieci </w:t>
      </w:r>
      <w:r w:rsidR="0040402A">
        <w:rPr>
          <w:rFonts w:asciiTheme="minorHAnsi" w:hAnsiTheme="minorHAnsi" w:cstheme="minorHAnsi"/>
          <w:sz w:val="24"/>
          <w:szCs w:val="24"/>
        </w:rPr>
        <w:t xml:space="preserve">Szkoły Podstawowej nr </w:t>
      </w:r>
      <w:r w:rsidR="00522B64">
        <w:rPr>
          <w:rFonts w:asciiTheme="minorHAnsi" w:hAnsiTheme="minorHAnsi" w:cstheme="minorHAnsi"/>
          <w:sz w:val="24"/>
          <w:szCs w:val="24"/>
        </w:rPr>
        <w:t>4</w:t>
      </w:r>
      <w:r w:rsidRPr="0037178F">
        <w:rPr>
          <w:rFonts w:asciiTheme="minorHAnsi" w:hAnsiTheme="minorHAnsi" w:cstheme="minorHAnsi"/>
          <w:sz w:val="24"/>
          <w:szCs w:val="24"/>
        </w:rPr>
        <w:t xml:space="preserve"> w Gdańsku, w szacowanej </w:t>
      </w:r>
      <w:r w:rsidRPr="001A52C6">
        <w:rPr>
          <w:rFonts w:asciiTheme="minorHAnsi" w:hAnsiTheme="minorHAnsi" w:cstheme="minorHAnsi"/>
          <w:sz w:val="24"/>
          <w:szCs w:val="24"/>
        </w:rPr>
        <w:t>ilości</w:t>
      </w:r>
      <w:r w:rsidR="00994344">
        <w:rPr>
          <w:rFonts w:asciiTheme="minorHAnsi" w:hAnsiTheme="minorHAnsi" w:cstheme="minorHAnsi"/>
          <w:sz w:val="24"/>
          <w:szCs w:val="24"/>
        </w:rPr>
        <w:t>:</w:t>
      </w:r>
    </w:p>
    <w:p w14:paraId="46F459FA" w14:textId="47F8BE94" w:rsidR="0046434A" w:rsidRPr="0046434A" w:rsidRDefault="0046434A" w:rsidP="0046434A">
      <w:pPr>
        <w:pStyle w:val="Akapitzlist"/>
        <w:widowControl/>
        <w:ind w:left="426"/>
        <w:jc w:val="both"/>
        <w:rPr>
          <w:rFonts w:asciiTheme="minorHAnsi" w:hAnsiTheme="minorHAnsi" w:cstheme="minorHAnsi"/>
          <w:sz w:val="24"/>
          <w:szCs w:val="24"/>
        </w:rPr>
      </w:pPr>
      <w:r w:rsidRPr="0046434A">
        <w:rPr>
          <w:rFonts w:asciiTheme="minorHAnsi" w:hAnsiTheme="minorHAnsi" w:cstheme="minorHAnsi"/>
          <w:sz w:val="24"/>
          <w:szCs w:val="24"/>
        </w:rPr>
        <w:t>a)</w:t>
      </w:r>
      <w:r w:rsidRPr="0046434A">
        <w:rPr>
          <w:rFonts w:asciiTheme="minorHAnsi" w:hAnsiTheme="minorHAnsi" w:cstheme="minorHAnsi"/>
          <w:sz w:val="24"/>
          <w:szCs w:val="24"/>
        </w:rPr>
        <w:tab/>
        <w:t>dziennie należy dostarczyć pełne wyżywienie dla 10</w:t>
      </w:r>
      <w:r w:rsidR="000711B3">
        <w:rPr>
          <w:rFonts w:asciiTheme="minorHAnsi" w:hAnsiTheme="minorHAnsi" w:cstheme="minorHAnsi"/>
          <w:sz w:val="24"/>
          <w:szCs w:val="24"/>
        </w:rPr>
        <w:t>0</w:t>
      </w:r>
      <w:r w:rsidRPr="0046434A">
        <w:rPr>
          <w:rFonts w:asciiTheme="minorHAnsi" w:hAnsiTheme="minorHAnsi" w:cstheme="minorHAnsi"/>
          <w:sz w:val="24"/>
          <w:szCs w:val="24"/>
        </w:rPr>
        <w:t xml:space="preserve"> dzieci (w okresie I-VI 202</w:t>
      </w:r>
      <w:r w:rsidR="00F62DF5">
        <w:rPr>
          <w:rFonts w:asciiTheme="minorHAnsi" w:hAnsiTheme="minorHAnsi" w:cstheme="minorHAnsi"/>
          <w:sz w:val="24"/>
          <w:szCs w:val="24"/>
        </w:rPr>
        <w:t>6</w:t>
      </w:r>
      <w:r w:rsidRPr="0046434A">
        <w:rPr>
          <w:rFonts w:asciiTheme="minorHAnsi" w:hAnsiTheme="minorHAnsi" w:cstheme="minorHAnsi"/>
          <w:sz w:val="24"/>
          <w:szCs w:val="24"/>
        </w:rPr>
        <w:t xml:space="preserve"> – 10</w:t>
      </w:r>
      <w:r w:rsidR="009D38E4">
        <w:rPr>
          <w:rFonts w:asciiTheme="minorHAnsi" w:hAnsiTheme="minorHAnsi" w:cstheme="minorHAnsi"/>
          <w:sz w:val="24"/>
          <w:szCs w:val="24"/>
        </w:rPr>
        <w:t>1</w:t>
      </w:r>
      <w:r w:rsidRPr="0046434A">
        <w:rPr>
          <w:rFonts w:asciiTheme="minorHAnsi" w:hAnsiTheme="minorHAnsi" w:cstheme="minorHAnsi"/>
          <w:sz w:val="24"/>
          <w:szCs w:val="24"/>
        </w:rPr>
        <w:t xml:space="preserve"> dni żywieniowych) i 1</w:t>
      </w:r>
      <w:r w:rsidR="000711B3">
        <w:rPr>
          <w:rFonts w:asciiTheme="minorHAnsi" w:hAnsiTheme="minorHAnsi" w:cstheme="minorHAnsi"/>
          <w:sz w:val="24"/>
          <w:szCs w:val="24"/>
        </w:rPr>
        <w:t>05</w:t>
      </w:r>
      <w:r w:rsidRPr="0046434A">
        <w:rPr>
          <w:rFonts w:asciiTheme="minorHAnsi" w:hAnsiTheme="minorHAnsi" w:cstheme="minorHAnsi"/>
          <w:sz w:val="24"/>
          <w:szCs w:val="24"/>
        </w:rPr>
        <w:t xml:space="preserve"> dzieci (w okresie IX-XII 202</w:t>
      </w:r>
      <w:r w:rsidR="000711B3">
        <w:rPr>
          <w:rFonts w:asciiTheme="minorHAnsi" w:hAnsiTheme="minorHAnsi" w:cstheme="minorHAnsi"/>
          <w:sz w:val="24"/>
          <w:szCs w:val="24"/>
        </w:rPr>
        <w:t>5</w:t>
      </w:r>
      <w:r w:rsidRPr="0046434A">
        <w:rPr>
          <w:rFonts w:asciiTheme="minorHAnsi" w:hAnsiTheme="minorHAnsi" w:cstheme="minorHAnsi"/>
          <w:sz w:val="24"/>
          <w:szCs w:val="24"/>
        </w:rPr>
        <w:t>r. – 7</w:t>
      </w:r>
      <w:r w:rsidR="000711B3">
        <w:rPr>
          <w:rFonts w:asciiTheme="minorHAnsi" w:hAnsiTheme="minorHAnsi" w:cstheme="minorHAnsi"/>
          <w:sz w:val="24"/>
          <w:szCs w:val="24"/>
        </w:rPr>
        <w:t>4</w:t>
      </w:r>
      <w:r w:rsidRPr="0046434A">
        <w:rPr>
          <w:rFonts w:asciiTheme="minorHAnsi" w:hAnsiTheme="minorHAnsi" w:cstheme="minorHAnsi"/>
          <w:sz w:val="24"/>
          <w:szCs w:val="24"/>
        </w:rPr>
        <w:t xml:space="preserve"> dni żywieniowe) </w:t>
      </w:r>
    </w:p>
    <w:p w14:paraId="272CA4FD" w14:textId="67F736C1" w:rsidR="0046434A" w:rsidRPr="0046434A" w:rsidRDefault="0046434A" w:rsidP="0046434A">
      <w:pPr>
        <w:pStyle w:val="Akapitzlist"/>
        <w:widowControl/>
        <w:ind w:left="426"/>
        <w:jc w:val="both"/>
        <w:rPr>
          <w:rFonts w:asciiTheme="minorHAnsi" w:hAnsiTheme="minorHAnsi" w:cstheme="minorHAnsi"/>
          <w:sz w:val="24"/>
          <w:szCs w:val="24"/>
        </w:rPr>
      </w:pPr>
      <w:r w:rsidRPr="0046434A">
        <w:rPr>
          <w:rFonts w:asciiTheme="minorHAnsi" w:hAnsiTheme="minorHAnsi" w:cstheme="minorHAnsi"/>
          <w:sz w:val="24"/>
          <w:szCs w:val="24"/>
        </w:rPr>
        <w:t>b)</w:t>
      </w:r>
      <w:r w:rsidRPr="0046434A">
        <w:rPr>
          <w:rFonts w:asciiTheme="minorHAnsi" w:hAnsiTheme="minorHAnsi" w:cstheme="minorHAnsi"/>
          <w:sz w:val="24"/>
          <w:szCs w:val="24"/>
        </w:rPr>
        <w:tab/>
        <w:t>w roku 202</w:t>
      </w:r>
      <w:r w:rsidR="000711B3">
        <w:rPr>
          <w:rFonts w:asciiTheme="minorHAnsi" w:hAnsiTheme="minorHAnsi" w:cstheme="minorHAnsi"/>
          <w:sz w:val="24"/>
          <w:szCs w:val="24"/>
        </w:rPr>
        <w:t>6</w:t>
      </w:r>
      <w:r w:rsidRPr="0046434A">
        <w:rPr>
          <w:rFonts w:asciiTheme="minorHAnsi" w:hAnsiTheme="minorHAnsi" w:cstheme="minorHAnsi"/>
          <w:sz w:val="24"/>
          <w:szCs w:val="24"/>
        </w:rPr>
        <w:t xml:space="preserve"> (pomiędzy dniem zawarcia umowy planowanym na 1 stycznia 202</w:t>
      </w:r>
      <w:r w:rsidR="00F007E6">
        <w:rPr>
          <w:rFonts w:asciiTheme="minorHAnsi" w:hAnsiTheme="minorHAnsi" w:cstheme="minorHAnsi"/>
          <w:sz w:val="24"/>
          <w:szCs w:val="24"/>
        </w:rPr>
        <w:t>6</w:t>
      </w:r>
      <w:r w:rsidRPr="0046434A">
        <w:rPr>
          <w:rFonts w:asciiTheme="minorHAnsi" w:hAnsiTheme="minorHAnsi" w:cstheme="minorHAnsi"/>
          <w:sz w:val="24"/>
          <w:szCs w:val="24"/>
        </w:rPr>
        <w:t>r. a 31 grudnia 202</w:t>
      </w:r>
      <w:r w:rsidR="00F007E6">
        <w:rPr>
          <w:rFonts w:asciiTheme="minorHAnsi" w:hAnsiTheme="minorHAnsi" w:cstheme="minorHAnsi"/>
          <w:sz w:val="24"/>
          <w:szCs w:val="24"/>
        </w:rPr>
        <w:t>6</w:t>
      </w:r>
      <w:r w:rsidRPr="0046434A">
        <w:rPr>
          <w:rFonts w:asciiTheme="minorHAnsi" w:hAnsiTheme="minorHAnsi" w:cstheme="minorHAnsi"/>
          <w:sz w:val="24"/>
          <w:szCs w:val="24"/>
        </w:rPr>
        <w:t>r.) należy dostarczyć szacowane 1</w:t>
      </w:r>
      <w:r w:rsidR="00F007E6">
        <w:rPr>
          <w:rFonts w:asciiTheme="minorHAnsi" w:hAnsiTheme="minorHAnsi" w:cstheme="minorHAnsi"/>
          <w:sz w:val="24"/>
          <w:szCs w:val="24"/>
        </w:rPr>
        <w:t>7</w:t>
      </w:r>
      <w:r w:rsidRPr="0046434A">
        <w:rPr>
          <w:rFonts w:asciiTheme="minorHAnsi" w:hAnsiTheme="minorHAnsi" w:cstheme="minorHAnsi"/>
          <w:sz w:val="24"/>
          <w:szCs w:val="24"/>
        </w:rPr>
        <w:t xml:space="preserve">. </w:t>
      </w:r>
      <w:r w:rsidR="00F007E6">
        <w:rPr>
          <w:rFonts w:asciiTheme="minorHAnsi" w:hAnsiTheme="minorHAnsi" w:cstheme="minorHAnsi"/>
          <w:sz w:val="24"/>
          <w:szCs w:val="24"/>
        </w:rPr>
        <w:t>870</w:t>
      </w:r>
      <w:r w:rsidRPr="0046434A">
        <w:rPr>
          <w:rFonts w:asciiTheme="minorHAnsi" w:hAnsiTheme="minorHAnsi" w:cstheme="minorHAnsi"/>
          <w:sz w:val="24"/>
          <w:szCs w:val="24"/>
        </w:rPr>
        <w:t xml:space="preserve"> posiłków dla dzieci, o których mowa w </w:t>
      </w:r>
      <w:r w:rsidR="00284AA5">
        <w:rPr>
          <w:rFonts w:asciiTheme="minorHAnsi" w:hAnsiTheme="minorHAnsi" w:cstheme="minorHAnsi"/>
          <w:sz w:val="24"/>
          <w:szCs w:val="24"/>
        </w:rPr>
        <w:t>ust</w:t>
      </w:r>
      <w:r w:rsidRPr="0046434A">
        <w:rPr>
          <w:rFonts w:asciiTheme="minorHAnsi" w:hAnsiTheme="minorHAnsi" w:cstheme="minorHAnsi"/>
          <w:sz w:val="24"/>
          <w:szCs w:val="24"/>
        </w:rPr>
        <w:t>. 2.a</w:t>
      </w:r>
      <w:r w:rsidR="00284AA5">
        <w:rPr>
          <w:rFonts w:asciiTheme="minorHAnsi" w:hAnsiTheme="minorHAnsi" w:cstheme="minorHAnsi"/>
          <w:sz w:val="24"/>
          <w:szCs w:val="24"/>
        </w:rPr>
        <w:t>)</w:t>
      </w:r>
      <w:r w:rsidRPr="0046434A">
        <w:rPr>
          <w:rFonts w:asciiTheme="minorHAnsi" w:hAnsiTheme="minorHAnsi" w:cstheme="minorHAnsi"/>
          <w:sz w:val="24"/>
          <w:szCs w:val="24"/>
        </w:rPr>
        <w:t xml:space="preserve"> ; </w:t>
      </w:r>
    </w:p>
    <w:p w14:paraId="76C2373A" w14:textId="77777777" w:rsidR="0046434A" w:rsidRPr="0046434A" w:rsidRDefault="0046434A" w:rsidP="0046434A">
      <w:pPr>
        <w:pStyle w:val="Akapitzlist"/>
        <w:widowControl/>
        <w:ind w:left="426"/>
        <w:jc w:val="both"/>
        <w:rPr>
          <w:rFonts w:asciiTheme="minorHAnsi" w:hAnsiTheme="minorHAnsi" w:cstheme="minorHAnsi"/>
          <w:sz w:val="24"/>
          <w:szCs w:val="24"/>
        </w:rPr>
      </w:pPr>
      <w:r w:rsidRPr="0046434A">
        <w:rPr>
          <w:rFonts w:asciiTheme="minorHAnsi" w:hAnsiTheme="minorHAnsi" w:cstheme="minorHAnsi"/>
          <w:sz w:val="24"/>
          <w:szCs w:val="24"/>
        </w:rPr>
        <w:t>c)</w:t>
      </w:r>
      <w:r w:rsidRPr="0046434A">
        <w:rPr>
          <w:rFonts w:asciiTheme="minorHAnsi" w:hAnsiTheme="minorHAnsi" w:cstheme="minorHAnsi"/>
          <w:sz w:val="24"/>
          <w:szCs w:val="24"/>
        </w:rPr>
        <w:tab/>
        <w:t>na każdy osobodzień żywieniowy składać się będzie: obiad (w tym: zupa, drugie danie, kompot).</w:t>
      </w:r>
    </w:p>
    <w:p w14:paraId="17B6EAF9" w14:textId="102E2148" w:rsidR="0046434A" w:rsidRDefault="0046434A" w:rsidP="0046434A">
      <w:pPr>
        <w:pStyle w:val="Akapitzlist"/>
        <w:widowControl/>
        <w:ind w:left="426"/>
        <w:jc w:val="both"/>
        <w:rPr>
          <w:rFonts w:asciiTheme="minorHAnsi" w:hAnsiTheme="minorHAnsi" w:cstheme="minorHAnsi"/>
          <w:sz w:val="24"/>
          <w:szCs w:val="24"/>
        </w:rPr>
      </w:pPr>
      <w:r w:rsidRPr="0046434A">
        <w:rPr>
          <w:rFonts w:asciiTheme="minorHAnsi" w:hAnsiTheme="minorHAnsi" w:cstheme="minorHAnsi"/>
          <w:sz w:val="24"/>
          <w:szCs w:val="24"/>
        </w:rPr>
        <w:t>d)</w:t>
      </w:r>
      <w:r w:rsidRPr="0046434A">
        <w:rPr>
          <w:rFonts w:asciiTheme="minorHAnsi" w:hAnsiTheme="minorHAnsi" w:cstheme="minorHAnsi"/>
          <w:sz w:val="24"/>
          <w:szCs w:val="24"/>
        </w:rPr>
        <w:tab/>
        <w:t>w przypadku gdy łączna liczba zamawianych posiłków będzie mniejsza niż szacowana przez Zamawiającego 1</w:t>
      </w:r>
      <w:r w:rsidR="004C4245">
        <w:rPr>
          <w:rFonts w:asciiTheme="minorHAnsi" w:hAnsiTheme="minorHAnsi" w:cstheme="minorHAnsi"/>
          <w:sz w:val="24"/>
          <w:szCs w:val="24"/>
        </w:rPr>
        <w:t>7</w:t>
      </w:r>
      <w:r w:rsidRPr="0046434A">
        <w:rPr>
          <w:rFonts w:asciiTheme="minorHAnsi" w:hAnsiTheme="minorHAnsi" w:cstheme="minorHAnsi"/>
          <w:sz w:val="24"/>
          <w:szCs w:val="24"/>
        </w:rPr>
        <w:t>.</w:t>
      </w:r>
      <w:r w:rsidR="004C4245">
        <w:rPr>
          <w:rFonts w:asciiTheme="minorHAnsi" w:hAnsiTheme="minorHAnsi" w:cstheme="minorHAnsi"/>
          <w:sz w:val="24"/>
          <w:szCs w:val="24"/>
        </w:rPr>
        <w:t>870</w:t>
      </w:r>
      <w:r w:rsidRPr="0046434A">
        <w:rPr>
          <w:rFonts w:asciiTheme="minorHAnsi" w:hAnsiTheme="minorHAnsi" w:cstheme="minorHAnsi"/>
          <w:sz w:val="24"/>
          <w:szCs w:val="24"/>
        </w:rPr>
        <w:t xml:space="preserve"> sztuk posiłków (w ramach 175 dni żywieniowych), Wykonawcy nie przysługują żadne roszczenia finansowe z tego tytułu – z zastrzeżeniem ilości gwarantowanym określonych w SWZ).</w:t>
      </w:r>
    </w:p>
    <w:p w14:paraId="5CC13D4E" w14:textId="529B08C3" w:rsidR="003844AD" w:rsidRPr="008158B2"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Zamawiający zastrzega sobie prawo niewykorzystania całej ceny zamówienia</w:t>
      </w:r>
      <w:r>
        <w:rPr>
          <w:rFonts w:asciiTheme="minorHAnsi" w:hAnsiTheme="minorHAnsi" w:cstheme="minorHAnsi"/>
          <w:sz w:val="24"/>
          <w:szCs w:val="24"/>
        </w:rPr>
        <w:t xml:space="preserve"> (ilości osobodni żywieniowych określonych w OPZ)</w:t>
      </w:r>
      <w:r w:rsidRPr="00466FA6">
        <w:rPr>
          <w:rFonts w:asciiTheme="minorHAnsi" w:hAnsiTheme="minorHAnsi" w:cstheme="minorHAnsi"/>
          <w:sz w:val="24"/>
          <w:szCs w:val="24"/>
        </w:rPr>
        <w:t>. Wykonawca w takim przypadku nie będzie dochodził od Zamawiającego z tego tytuł</w:t>
      </w:r>
      <w:r w:rsidRPr="00FD4700">
        <w:rPr>
          <w:rFonts w:asciiTheme="minorHAnsi" w:hAnsiTheme="minorHAnsi" w:cstheme="minorHAnsi"/>
          <w:sz w:val="24"/>
          <w:szCs w:val="24"/>
        </w:rPr>
        <w:t xml:space="preserve">u żadnych roszczeń. Minimalna gwarantowana ilość osobodni żywieniowych to </w:t>
      </w:r>
      <w:r w:rsidR="0059630C">
        <w:rPr>
          <w:rFonts w:asciiTheme="minorHAnsi" w:hAnsiTheme="minorHAnsi" w:cstheme="minorHAnsi"/>
          <w:sz w:val="24"/>
          <w:szCs w:val="24"/>
        </w:rPr>
        <w:t>7</w:t>
      </w:r>
      <w:r w:rsidRPr="00FD4700">
        <w:rPr>
          <w:rFonts w:asciiTheme="minorHAnsi" w:hAnsiTheme="minorHAnsi" w:cstheme="minorHAnsi"/>
          <w:sz w:val="24"/>
          <w:szCs w:val="24"/>
        </w:rPr>
        <w:t>0% wartości</w:t>
      </w:r>
      <w:r>
        <w:rPr>
          <w:rFonts w:asciiTheme="minorHAnsi" w:hAnsiTheme="minorHAnsi" w:cstheme="minorHAnsi"/>
          <w:sz w:val="24"/>
          <w:szCs w:val="24"/>
        </w:rPr>
        <w:t xml:space="preserve"> zamówienia określonej w OPZ. </w:t>
      </w:r>
      <w:r w:rsidRPr="008158B2">
        <w:rPr>
          <w:rFonts w:asciiTheme="minorHAnsi" w:hAnsiTheme="minorHAnsi" w:cstheme="minorHAnsi"/>
          <w:sz w:val="24"/>
          <w:szCs w:val="24"/>
        </w:rPr>
        <w:t xml:space="preserve">Zamawiający zastrzega, że za siłę wyższą uzna zamknięcie </w:t>
      </w:r>
      <w:r w:rsidR="00FF56E0">
        <w:rPr>
          <w:rFonts w:asciiTheme="minorHAnsi" w:hAnsiTheme="minorHAnsi" w:cstheme="minorHAnsi"/>
          <w:sz w:val="24"/>
          <w:szCs w:val="24"/>
        </w:rPr>
        <w:t xml:space="preserve">szkoły </w:t>
      </w:r>
      <w:r w:rsidRPr="008158B2">
        <w:rPr>
          <w:rFonts w:asciiTheme="minorHAnsi" w:hAnsiTheme="minorHAnsi" w:cstheme="minorHAnsi"/>
          <w:sz w:val="24"/>
          <w:szCs w:val="24"/>
        </w:rPr>
        <w:t xml:space="preserve">z przyczyn związanych z </w:t>
      </w:r>
      <w:r w:rsidR="0033673B">
        <w:rPr>
          <w:rFonts w:asciiTheme="minorHAnsi" w:hAnsiTheme="minorHAnsi" w:cstheme="minorHAnsi"/>
          <w:sz w:val="24"/>
          <w:szCs w:val="24"/>
        </w:rPr>
        <w:t xml:space="preserve">jakąkolwiek </w:t>
      </w:r>
      <w:r w:rsidRPr="008158B2">
        <w:rPr>
          <w:rFonts w:asciiTheme="minorHAnsi" w:hAnsiTheme="minorHAnsi" w:cstheme="minorHAnsi"/>
          <w:sz w:val="24"/>
          <w:szCs w:val="24"/>
        </w:rPr>
        <w:t>pandemią</w:t>
      </w:r>
      <w:r w:rsidR="005465F0">
        <w:rPr>
          <w:rFonts w:asciiTheme="minorHAnsi" w:hAnsiTheme="minorHAnsi" w:cstheme="minorHAnsi"/>
          <w:sz w:val="24"/>
          <w:szCs w:val="24"/>
        </w:rPr>
        <w:t xml:space="preserve"> lub innych przyczyn niezależnych od Zamawiającego</w:t>
      </w:r>
      <w:r w:rsidRPr="008158B2">
        <w:rPr>
          <w:rFonts w:asciiTheme="minorHAnsi" w:hAnsiTheme="minorHAnsi" w:cstheme="minorHAnsi"/>
          <w:sz w:val="24"/>
          <w:szCs w:val="24"/>
        </w:rPr>
        <w:t xml:space="preserve">. W takim wypadku </w:t>
      </w:r>
      <w:r>
        <w:rPr>
          <w:rFonts w:asciiTheme="minorHAnsi" w:hAnsiTheme="minorHAnsi" w:cstheme="minorHAnsi"/>
          <w:sz w:val="24"/>
          <w:szCs w:val="24"/>
        </w:rPr>
        <w:t>W</w:t>
      </w:r>
      <w:r w:rsidRPr="008158B2">
        <w:rPr>
          <w:rFonts w:asciiTheme="minorHAnsi" w:hAnsiTheme="minorHAnsi" w:cstheme="minorHAnsi"/>
          <w:sz w:val="24"/>
          <w:szCs w:val="24"/>
        </w:rPr>
        <w:t xml:space="preserve">ykonawcy nie przysługuje za ten okres wynagrodzenie, jak i roszczenie o wykonanie umowy w zakresie gwarantowanym. </w:t>
      </w:r>
    </w:p>
    <w:p w14:paraId="7C59B6C5" w14:textId="77777777" w:rsidR="003844AD" w:rsidRPr="00466FA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Strony ustalają miesięczny okres wypowiedzenia niniejszej umowy. </w:t>
      </w:r>
    </w:p>
    <w:p w14:paraId="18C590D1" w14:textId="77777777" w:rsidR="003844AD" w:rsidRPr="00466FA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Umowa może ulec rozwiązaniu bez zachowania terminu wypowiedzenia, o którym  mowa w ust. 4 w następujących przypadkach:</w:t>
      </w:r>
    </w:p>
    <w:p w14:paraId="6E514F1B" w14:textId="1BC22C7D" w:rsidR="003844AD" w:rsidRPr="009C74D2"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 xml:space="preserve">co najmniej trzech </w:t>
      </w:r>
      <w:r w:rsidR="000C0D99">
        <w:rPr>
          <w:rFonts w:asciiTheme="minorHAnsi" w:hAnsiTheme="minorHAnsi" w:cstheme="minorHAnsi"/>
          <w:sz w:val="24"/>
          <w:szCs w:val="24"/>
        </w:rPr>
        <w:t xml:space="preserve"> pisemnych </w:t>
      </w:r>
      <w:r w:rsidRPr="00466FA6">
        <w:rPr>
          <w:rFonts w:asciiTheme="minorHAnsi" w:hAnsiTheme="minorHAnsi" w:cstheme="minorHAnsi"/>
          <w:sz w:val="24"/>
          <w:szCs w:val="24"/>
        </w:rPr>
        <w:t xml:space="preserve">skarg osób korzystających z usług Wykonawcy, które zostaną uznane </w:t>
      </w:r>
      <w:r w:rsidRPr="009C74D2">
        <w:rPr>
          <w:rFonts w:asciiTheme="minorHAnsi" w:hAnsiTheme="minorHAnsi" w:cstheme="minorHAnsi"/>
          <w:sz w:val="24"/>
          <w:szCs w:val="24"/>
        </w:rPr>
        <w:t>za zasadne</w:t>
      </w:r>
      <w:r w:rsidR="00F05B89">
        <w:rPr>
          <w:rFonts w:asciiTheme="minorHAnsi" w:hAnsiTheme="minorHAnsi" w:cstheme="minorHAnsi"/>
          <w:sz w:val="24"/>
          <w:szCs w:val="24"/>
        </w:rPr>
        <w:t xml:space="preserve"> (</w:t>
      </w:r>
      <w:r w:rsidR="00F05B89" w:rsidRPr="00466FA6">
        <w:rPr>
          <w:rFonts w:asciiTheme="minorHAnsi" w:hAnsiTheme="minorHAnsi" w:cstheme="minorHAnsi"/>
          <w:sz w:val="24"/>
          <w:szCs w:val="24"/>
        </w:rPr>
        <w:t xml:space="preserve">posiłki mają za małą gramaturę lub </w:t>
      </w:r>
      <w:r w:rsidR="00F05B89">
        <w:rPr>
          <w:rFonts w:asciiTheme="minorHAnsi" w:hAnsiTheme="minorHAnsi" w:cstheme="minorHAnsi"/>
          <w:sz w:val="24"/>
          <w:szCs w:val="24"/>
        </w:rPr>
        <w:t>s</w:t>
      </w:r>
      <w:r w:rsidR="00F05B89" w:rsidRPr="00466FA6">
        <w:rPr>
          <w:rFonts w:asciiTheme="minorHAnsi" w:hAnsiTheme="minorHAnsi" w:cstheme="minorHAnsi"/>
          <w:sz w:val="24"/>
          <w:szCs w:val="24"/>
        </w:rPr>
        <w:t>ą niezgodne z opisem przedmiotu zamówienia</w:t>
      </w:r>
      <w:r w:rsidR="00F05B89">
        <w:rPr>
          <w:rFonts w:asciiTheme="minorHAnsi" w:hAnsiTheme="minorHAnsi" w:cstheme="minorHAnsi"/>
          <w:sz w:val="24"/>
          <w:szCs w:val="24"/>
        </w:rPr>
        <w:t>)</w:t>
      </w:r>
      <w:r w:rsidRPr="009C74D2">
        <w:rPr>
          <w:rFonts w:asciiTheme="minorHAnsi" w:hAnsiTheme="minorHAnsi" w:cstheme="minorHAnsi"/>
          <w:sz w:val="24"/>
          <w:szCs w:val="24"/>
        </w:rPr>
        <w:t xml:space="preserve">, </w:t>
      </w:r>
    </w:p>
    <w:p w14:paraId="4054ACF4" w14:textId="77777777" w:rsidR="003844AD" w:rsidRPr="00466FA6"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 xml:space="preserve">naruszenia przez Wykonawcę zapisów zawartych w ogłoszeniu, </w:t>
      </w:r>
      <w:r>
        <w:rPr>
          <w:rFonts w:asciiTheme="minorHAnsi" w:hAnsiTheme="minorHAnsi" w:cstheme="minorHAnsi"/>
          <w:sz w:val="24"/>
          <w:szCs w:val="24"/>
        </w:rPr>
        <w:t xml:space="preserve">SWZ, </w:t>
      </w:r>
      <w:r w:rsidRPr="00466FA6">
        <w:rPr>
          <w:rFonts w:asciiTheme="minorHAnsi" w:hAnsiTheme="minorHAnsi" w:cstheme="minorHAnsi"/>
          <w:sz w:val="24"/>
          <w:szCs w:val="24"/>
        </w:rPr>
        <w:t xml:space="preserve">ofercie i umowie, </w:t>
      </w:r>
    </w:p>
    <w:p w14:paraId="0B7BE715" w14:textId="77777777" w:rsidR="003844AD" w:rsidRPr="00466FA6"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uniemożl</w:t>
      </w:r>
      <w:r>
        <w:rPr>
          <w:rFonts w:asciiTheme="minorHAnsi" w:hAnsiTheme="minorHAnsi" w:cstheme="minorHAnsi"/>
          <w:sz w:val="24"/>
          <w:szCs w:val="24"/>
        </w:rPr>
        <w:t xml:space="preserve">iwienia Zamawiającemu kontroli lub </w:t>
      </w:r>
      <w:r w:rsidRPr="00466FA6">
        <w:rPr>
          <w:rFonts w:asciiTheme="minorHAnsi" w:hAnsiTheme="minorHAnsi" w:cstheme="minorHAnsi"/>
          <w:sz w:val="24"/>
          <w:szCs w:val="24"/>
        </w:rPr>
        <w:t xml:space="preserve">stwierdzenia przez Zamawiającego, że Wykonawca nie wykonuje rzetelnie swoich obowiązków, oraz przygotowuje posiłki niezgodne z ustalonym jadłospisem (np. posiłki mają za małą gramaturę lub </w:t>
      </w:r>
      <w:r>
        <w:rPr>
          <w:rFonts w:asciiTheme="minorHAnsi" w:hAnsiTheme="minorHAnsi" w:cstheme="minorHAnsi"/>
          <w:sz w:val="24"/>
          <w:szCs w:val="24"/>
        </w:rPr>
        <w:t>s</w:t>
      </w:r>
      <w:r w:rsidRPr="00466FA6">
        <w:rPr>
          <w:rFonts w:asciiTheme="minorHAnsi" w:hAnsiTheme="minorHAnsi" w:cstheme="minorHAnsi"/>
          <w:sz w:val="24"/>
          <w:szCs w:val="24"/>
        </w:rPr>
        <w:t xml:space="preserve">ą niezgodne z opisem przedmiotu zamówienia), </w:t>
      </w:r>
    </w:p>
    <w:p w14:paraId="2B5CCD53" w14:textId="77777777" w:rsidR="003844AD" w:rsidRPr="00466FA6"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 xml:space="preserve">utraty wymaganych odpowiednimi przepisami pozwoleń na prowadzenie, przygotowanie </w:t>
      </w:r>
    </w:p>
    <w:p w14:paraId="223DA193" w14:textId="77777777" w:rsidR="003844AD" w:rsidRPr="00466FA6" w:rsidRDefault="003844AD" w:rsidP="003844AD">
      <w:pPr>
        <w:pStyle w:val="Akapitzlist"/>
        <w:jc w:val="both"/>
        <w:rPr>
          <w:rFonts w:asciiTheme="minorHAnsi" w:hAnsiTheme="minorHAnsi" w:cstheme="minorHAnsi"/>
          <w:sz w:val="24"/>
          <w:szCs w:val="24"/>
        </w:rPr>
      </w:pPr>
      <w:r w:rsidRPr="00466FA6">
        <w:rPr>
          <w:rFonts w:asciiTheme="minorHAnsi" w:hAnsiTheme="minorHAnsi" w:cstheme="minorHAnsi"/>
          <w:sz w:val="24"/>
          <w:szCs w:val="24"/>
        </w:rPr>
        <w:t>i podawanie posiłków</w:t>
      </w:r>
      <w:r>
        <w:rPr>
          <w:rFonts w:asciiTheme="minorHAnsi" w:hAnsiTheme="minorHAnsi" w:cstheme="minorHAnsi"/>
          <w:sz w:val="24"/>
          <w:szCs w:val="24"/>
        </w:rPr>
        <w:t xml:space="preserve"> (np. SANEPID).</w:t>
      </w:r>
      <w:r w:rsidRPr="00466FA6">
        <w:rPr>
          <w:rFonts w:asciiTheme="minorHAnsi" w:hAnsiTheme="minorHAnsi" w:cstheme="minorHAnsi"/>
          <w:sz w:val="24"/>
          <w:szCs w:val="24"/>
        </w:rPr>
        <w:t xml:space="preserve"> </w:t>
      </w:r>
    </w:p>
    <w:p w14:paraId="01690912" w14:textId="77777777" w:rsidR="00AC009C" w:rsidRDefault="003844AD" w:rsidP="00AC009C">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Wykonawca może wypowiedzieć umowę w każdym czasie z powodu braku koniecznego  współdziałania albo powstani</w:t>
      </w:r>
      <w:r>
        <w:rPr>
          <w:rFonts w:asciiTheme="minorHAnsi" w:hAnsiTheme="minorHAnsi" w:cstheme="minorHAnsi"/>
          <w:sz w:val="24"/>
          <w:szCs w:val="24"/>
        </w:rPr>
        <w:t>a</w:t>
      </w:r>
      <w:r w:rsidRPr="00466FA6">
        <w:rPr>
          <w:rFonts w:asciiTheme="minorHAnsi" w:hAnsiTheme="minorHAnsi" w:cstheme="minorHAnsi"/>
          <w:sz w:val="24"/>
          <w:szCs w:val="24"/>
        </w:rPr>
        <w:t xml:space="preserve"> zadłużeni</w:t>
      </w:r>
      <w:r>
        <w:rPr>
          <w:rFonts w:asciiTheme="minorHAnsi" w:hAnsiTheme="minorHAnsi" w:cstheme="minorHAnsi"/>
          <w:sz w:val="24"/>
          <w:szCs w:val="24"/>
        </w:rPr>
        <w:t>a</w:t>
      </w:r>
      <w:r w:rsidRPr="00466FA6">
        <w:rPr>
          <w:rFonts w:asciiTheme="minorHAnsi" w:hAnsiTheme="minorHAnsi" w:cstheme="minorHAnsi"/>
          <w:sz w:val="24"/>
          <w:szCs w:val="24"/>
        </w:rPr>
        <w:t xml:space="preserve"> przekraczające</w:t>
      </w:r>
      <w:r>
        <w:rPr>
          <w:rFonts w:asciiTheme="minorHAnsi" w:hAnsiTheme="minorHAnsi" w:cstheme="minorHAnsi"/>
          <w:sz w:val="24"/>
          <w:szCs w:val="24"/>
        </w:rPr>
        <w:t>go</w:t>
      </w:r>
      <w:r w:rsidRPr="00466FA6">
        <w:rPr>
          <w:rFonts w:asciiTheme="minorHAnsi" w:hAnsiTheme="minorHAnsi" w:cstheme="minorHAnsi"/>
          <w:sz w:val="24"/>
          <w:szCs w:val="24"/>
        </w:rPr>
        <w:t xml:space="preserve"> kwotę </w:t>
      </w:r>
      <w:r>
        <w:rPr>
          <w:rFonts w:asciiTheme="minorHAnsi" w:hAnsiTheme="minorHAnsi" w:cstheme="minorHAnsi"/>
          <w:sz w:val="24"/>
          <w:szCs w:val="24"/>
        </w:rPr>
        <w:t>jednego</w:t>
      </w:r>
      <w:r w:rsidRPr="00466FA6">
        <w:rPr>
          <w:rFonts w:asciiTheme="minorHAnsi" w:hAnsiTheme="minorHAnsi" w:cstheme="minorHAnsi"/>
          <w:sz w:val="24"/>
          <w:szCs w:val="24"/>
        </w:rPr>
        <w:t xml:space="preserve"> miesiąca wynagrodzenia za usługę. </w:t>
      </w:r>
    </w:p>
    <w:p w14:paraId="241DB112" w14:textId="5DC59EC6" w:rsidR="003844AD" w:rsidRPr="00AC009C" w:rsidRDefault="003844AD" w:rsidP="00AC009C">
      <w:pPr>
        <w:pStyle w:val="Akapitzlist"/>
        <w:widowControl/>
        <w:numPr>
          <w:ilvl w:val="0"/>
          <w:numId w:val="26"/>
        </w:numPr>
        <w:ind w:left="426" w:hanging="426"/>
        <w:jc w:val="both"/>
        <w:rPr>
          <w:rFonts w:asciiTheme="minorHAnsi" w:hAnsiTheme="minorHAnsi" w:cstheme="minorHAnsi"/>
          <w:sz w:val="24"/>
          <w:szCs w:val="24"/>
        </w:rPr>
      </w:pPr>
      <w:r w:rsidRPr="00AC009C">
        <w:rPr>
          <w:rFonts w:asciiTheme="minorHAnsi" w:hAnsiTheme="minorHAnsi" w:cstheme="minorHAnsi"/>
          <w:sz w:val="24"/>
          <w:szCs w:val="24"/>
        </w:rPr>
        <w:t xml:space="preserve">Zamówienia dzienne, z określeniem liczby dzieci korzystających, będą składane Wykonawcy </w:t>
      </w:r>
      <w:r w:rsidR="00536238" w:rsidRPr="00AC009C">
        <w:rPr>
          <w:rFonts w:asciiTheme="minorHAnsi" w:hAnsiTheme="minorHAnsi" w:cstheme="minorHAnsi"/>
          <w:sz w:val="24"/>
          <w:szCs w:val="24"/>
        </w:rPr>
        <w:t>najpóźniej do godz. 8</w:t>
      </w:r>
      <w:r w:rsidR="001541DB" w:rsidRPr="00AC009C">
        <w:rPr>
          <w:rFonts w:asciiTheme="minorHAnsi" w:hAnsiTheme="minorHAnsi" w:cstheme="minorHAnsi"/>
          <w:sz w:val="24"/>
          <w:szCs w:val="24"/>
        </w:rPr>
        <w:t>:</w:t>
      </w:r>
      <w:r w:rsidR="0087249D" w:rsidRPr="00AC009C">
        <w:rPr>
          <w:rFonts w:asciiTheme="minorHAnsi" w:hAnsiTheme="minorHAnsi" w:cstheme="minorHAnsi"/>
          <w:sz w:val="24"/>
          <w:szCs w:val="24"/>
        </w:rPr>
        <w:t>3</w:t>
      </w:r>
      <w:r w:rsidR="00536238" w:rsidRPr="00AC009C">
        <w:rPr>
          <w:rFonts w:asciiTheme="minorHAnsi" w:hAnsiTheme="minorHAnsi" w:cstheme="minorHAnsi"/>
          <w:sz w:val="24"/>
          <w:szCs w:val="24"/>
        </w:rPr>
        <w:t xml:space="preserve">0 w dniu dostawy. </w:t>
      </w:r>
    </w:p>
    <w:p w14:paraId="221EC021" w14:textId="77777777" w:rsidR="003844AD" w:rsidRPr="009C74D2"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9C74D2">
        <w:rPr>
          <w:rFonts w:asciiTheme="minorHAnsi" w:hAnsiTheme="minorHAnsi" w:cstheme="minorHAnsi"/>
          <w:sz w:val="24"/>
          <w:szCs w:val="24"/>
        </w:rPr>
        <w:t xml:space="preserve">Zamawiający przewiduje udzielenie zamówień, o których mowa w art. 214 ust. 1 pkt 7 </w:t>
      </w:r>
      <w:proofErr w:type="spellStart"/>
      <w:r>
        <w:rPr>
          <w:rFonts w:asciiTheme="minorHAnsi" w:hAnsiTheme="minorHAnsi" w:cstheme="minorHAnsi"/>
          <w:sz w:val="24"/>
          <w:szCs w:val="24"/>
        </w:rPr>
        <w:t>Pzp</w:t>
      </w:r>
      <w:proofErr w:type="spellEnd"/>
      <w:r w:rsidRPr="009C74D2">
        <w:rPr>
          <w:rFonts w:asciiTheme="minorHAnsi" w:hAnsiTheme="minorHAnsi" w:cstheme="minorHAnsi"/>
          <w:sz w:val="24"/>
          <w:szCs w:val="24"/>
        </w:rPr>
        <w:t xml:space="preserve">, a więc Zamawiający przewiduje powtórzenie podobnych usług będących </w:t>
      </w:r>
      <w:r w:rsidRPr="003670DF">
        <w:rPr>
          <w:rFonts w:asciiTheme="minorHAnsi" w:hAnsiTheme="minorHAnsi" w:cstheme="minorHAnsi"/>
          <w:sz w:val="24"/>
          <w:szCs w:val="24"/>
        </w:rPr>
        <w:t xml:space="preserve">przedmiotem </w:t>
      </w:r>
      <w:r w:rsidRPr="003670DF">
        <w:rPr>
          <w:rFonts w:asciiTheme="minorHAnsi" w:hAnsiTheme="minorHAnsi" w:cstheme="minorHAnsi"/>
          <w:sz w:val="24"/>
          <w:szCs w:val="24"/>
        </w:rPr>
        <w:lastRenderedPageBreak/>
        <w:t>zamówienia, a określonych w opisie przedmiotu zamówienia i formularzu ofertowym,</w:t>
      </w:r>
      <w:r w:rsidRPr="009C74D2">
        <w:rPr>
          <w:rFonts w:asciiTheme="minorHAnsi" w:hAnsiTheme="minorHAnsi" w:cstheme="minorHAnsi"/>
          <w:sz w:val="24"/>
          <w:szCs w:val="24"/>
        </w:rPr>
        <w:t xml:space="preserve"> w zakresie do </w:t>
      </w:r>
      <w:r w:rsidR="00EA375D">
        <w:rPr>
          <w:rFonts w:asciiTheme="minorHAnsi" w:hAnsiTheme="minorHAnsi" w:cstheme="minorHAnsi"/>
          <w:sz w:val="24"/>
          <w:szCs w:val="24"/>
        </w:rPr>
        <w:t>2</w:t>
      </w:r>
      <w:r w:rsidRPr="009C74D2">
        <w:rPr>
          <w:rFonts w:asciiTheme="minorHAnsi" w:hAnsiTheme="minorHAnsi" w:cstheme="minorHAnsi"/>
          <w:sz w:val="24"/>
          <w:szCs w:val="24"/>
        </w:rPr>
        <w:t>0% wartości zamówienia (zawartej umowy), w przypadku gdy Wykonawca wykona szacowane ilości jednostek (osobodni żywieniowych) określone w opisie przedmiotu zamówienia, wyczerpując jednocześnie kwotę określoną w formularzu ofertowym</w:t>
      </w:r>
      <w:r>
        <w:rPr>
          <w:rFonts w:asciiTheme="minorHAnsi" w:hAnsiTheme="minorHAnsi" w:cstheme="minorHAnsi"/>
          <w:sz w:val="24"/>
          <w:szCs w:val="24"/>
        </w:rPr>
        <w:t xml:space="preserve"> da zamówienia podstawowego</w:t>
      </w:r>
      <w:r w:rsidRPr="009C74D2">
        <w:rPr>
          <w:rFonts w:asciiTheme="minorHAnsi" w:hAnsiTheme="minorHAnsi" w:cstheme="minorHAnsi"/>
          <w:sz w:val="24"/>
          <w:szCs w:val="24"/>
        </w:rPr>
        <w:t xml:space="preserve">. </w:t>
      </w:r>
    </w:p>
    <w:p w14:paraId="10BD7B7F" w14:textId="77777777" w:rsidR="00F05B89" w:rsidRDefault="00F05B89" w:rsidP="003844AD">
      <w:pPr>
        <w:jc w:val="center"/>
        <w:rPr>
          <w:rFonts w:asciiTheme="minorHAnsi" w:hAnsiTheme="minorHAnsi" w:cstheme="minorHAnsi"/>
          <w:sz w:val="24"/>
          <w:szCs w:val="24"/>
        </w:rPr>
      </w:pPr>
    </w:p>
    <w:p w14:paraId="503771E1"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3.</w:t>
      </w:r>
    </w:p>
    <w:p w14:paraId="7A18AE29" w14:textId="100020C3" w:rsidR="003844AD" w:rsidRPr="003612DF" w:rsidRDefault="003844AD" w:rsidP="002C71B2">
      <w:pPr>
        <w:pStyle w:val="Akapitzlist"/>
        <w:widowControl/>
        <w:numPr>
          <w:ilvl w:val="0"/>
          <w:numId w:val="29"/>
        </w:numPr>
        <w:ind w:left="426" w:hanging="426"/>
        <w:rPr>
          <w:rFonts w:asciiTheme="minorHAnsi" w:hAnsiTheme="minorHAnsi" w:cstheme="minorHAnsi"/>
          <w:sz w:val="24"/>
          <w:szCs w:val="24"/>
        </w:rPr>
      </w:pPr>
      <w:r w:rsidRPr="003612DF">
        <w:rPr>
          <w:rFonts w:asciiTheme="minorHAnsi" w:hAnsiTheme="minorHAnsi" w:cstheme="minorHAnsi"/>
          <w:sz w:val="24"/>
          <w:szCs w:val="24"/>
        </w:rPr>
        <w:t>Zamawiają</w:t>
      </w:r>
      <w:r w:rsidR="00B1421E">
        <w:rPr>
          <w:rFonts w:asciiTheme="minorHAnsi" w:hAnsiTheme="minorHAnsi" w:cstheme="minorHAnsi"/>
          <w:sz w:val="24"/>
          <w:szCs w:val="24"/>
        </w:rPr>
        <w:t xml:space="preserve">cy ustanawia osobę do kontaktu: </w:t>
      </w:r>
      <w:r w:rsidR="001541DB">
        <w:rPr>
          <w:rFonts w:asciiTheme="minorHAnsi" w:hAnsiTheme="minorHAnsi" w:cstheme="minorHAnsi"/>
          <w:sz w:val="24"/>
          <w:szCs w:val="24"/>
        </w:rPr>
        <w:t xml:space="preserve">Panią </w:t>
      </w:r>
      <w:r w:rsidR="00B1421E">
        <w:rPr>
          <w:rFonts w:asciiTheme="minorHAnsi" w:hAnsiTheme="minorHAnsi" w:cstheme="minorHAnsi"/>
          <w:sz w:val="24"/>
          <w:szCs w:val="24"/>
        </w:rPr>
        <w:t xml:space="preserve"> </w:t>
      </w:r>
      <w:r w:rsidR="008F426A">
        <w:rPr>
          <w:rFonts w:asciiTheme="minorHAnsi" w:hAnsiTheme="minorHAnsi" w:cstheme="minorHAnsi"/>
          <w:sz w:val="24"/>
          <w:szCs w:val="24"/>
        </w:rPr>
        <w:t>……………………………………………</w:t>
      </w:r>
      <w:r w:rsidR="001541DB">
        <w:rPr>
          <w:rFonts w:asciiTheme="minorHAnsi" w:hAnsiTheme="minorHAnsi" w:cstheme="minorHAnsi"/>
          <w:sz w:val="24"/>
          <w:szCs w:val="24"/>
        </w:rPr>
        <w:t xml:space="preserve">, tel.: ……………………………………………………, </w:t>
      </w:r>
      <w:proofErr w:type="spellStart"/>
      <w:r w:rsidR="001541DB">
        <w:rPr>
          <w:rFonts w:asciiTheme="minorHAnsi" w:hAnsiTheme="minorHAnsi" w:cstheme="minorHAnsi"/>
          <w:sz w:val="24"/>
          <w:szCs w:val="24"/>
        </w:rPr>
        <w:t>e_mail</w:t>
      </w:r>
      <w:proofErr w:type="spellEnd"/>
      <w:r w:rsidR="001541DB">
        <w:rPr>
          <w:rFonts w:asciiTheme="minorHAnsi" w:hAnsiTheme="minorHAnsi" w:cstheme="minorHAnsi"/>
          <w:sz w:val="24"/>
          <w:szCs w:val="24"/>
        </w:rPr>
        <w:t>:……………………………………………………………………..</w:t>
      </w:r>
    </w:p>
    <w:p w14:paraId="1FDE4A8A" w14:textId="770F8DAB" w:rsidR="003844AD" w:rsidRPr="003612DF" w:rsidRDefault="003844AD" w:rsidP="002C71B2">
      <w:pPr>
        <w:pStyle w:val="Akapitzlist"/>
        <w:widowControl/>
        <w:numPr>
          <w:ilvl w:val="0"/>
          <w:numId w:val="29"/>
        </w:numPr>
        <w:ind w:left="426" w:hanging="426"/>
        <w:rPr>
          <w:rFonts w:asciiTheme="minorHAnsi" w:hAnsiTheme="minorHAnsi" w:cstheme="minorHAnsi"/>
          <w:sz w:val="24"/>
          <w:szCs w:val="24"/>
        </w:rPr>
      </w:pPr>
      <w:r w:rsidRPr="00013339">
        <w:rPr>
          <w:rFonts w:asciiTheme="minorHAnsi" w:hAnsiTheme="minorHAnsi" w:cstheme="minorHAnsi"/>
          <w:sz w:val="24"/>
          <w:szCs w:val="24"/>
        </w:rPr>
        <w:t>Wykonawca ustanawia osobę do kontaktu:</w:t>
      </w:r>
      <w:r w:rsidR="00D31AC7">
        <w:rPr>
          <w:rFonts w:asciiTheme="minorHAnsi" w:hAnsiTheme="minorHAnsi" w:cstheme="minorHAnsi"/>
          <w:sz w:val="24"/>
          <w:szCs w:val="24"/>
        </w:rPr>
        <w:t xml:space="preserve"> </w:t>
      </w:r>
      <w:r w:rsidR="00A175C4">
        <w:rPr>
          <w:rFonts w:asciiTheme="minorHAnsi" w:hAnsiTheme="minorHAnsi" w:cstheme="minorHAnsi"/>
          <w:sz w:val="24"/>
          <w:szCs w:val="24"/>
        </w:rPr>
        <w:t xml:space="preserve">Panią/Pana </w:t>
      </w:r>
      <w:r w:rsidR="00D31AC7">
        <w:rPr>
          <w:rFonts w:asciiTheme="minorHAnsi" w:hAnsiTheme="minorHAnsi" w:cstheme="minorHAnsi"/>
          <w:sz w:val="24"/>
          <w:szCs w:val="24"/>
        </w:rPr>
        <w:t>……………………………………………………………………</w:t>
      </w:r>
      <w:r w:rsidR="00A175C4">
        <w:rPr>
          <w:rFonts w:asciiTheme="minorHAnsi" w:hAnsiTheme="minorHAnsi" w:cstheme="minorHAnsi"/>
          <w:sz w:val="24"/>
          <w:szCs w:val="24"/>
        </w:rPr>
        <w:t xml:space="preserve">, tel.: ……………………………………………………………….., </w:t>
      </w:r>
      <w:proofErr w:type="spellStart"/>
      <w:r w:rsidR="00A175C4">
        <w:rPr>
          <w:rFonts w:asciiTheme="minorHAnsi" w:hAnsiTheme="minorHAnsi" w:cstheme="minorHAnsi"/>
          <w:sz w:val="24"/>
          <w:szCs w:val="24"/>
        </w:rPr>
        <w:t>e_mail</w:t>
      </w:r>
      <w:proofErr w:type="spellEnd"/>
      <w:r w:rsidR="00A175C4">
        <w:rPr>
          <w:rFonts w:asciiTheme="minorHAnsi" w:hAnsiTheme="minorHAnsi" w:cstheme="minorHAnsi"/>
          <w:sz w:val="24"/>
          <w:szCs w:val="24"/>
        </w:rPr>
        <w:t>:…………………………………………………………..</w:t>
      </w:r>
    </w:p>
    <w:p w14:paraId="2DDE5C7C" w14:textId="77777777" w:rsidR="00B70ACC" w:rsidRDefault="00B70ACC" w:rsidP="003844AD">
      <w:pPr>
        <w:jc w:val="center"/>
        <w:rPr>
          <w:rFonts w:asciiTheme="minorHAnsi" w:hAnsiTheme="minorHAnsi" w:cstheme="minorHAnsi"/>
          <w:sz w:val="24"/>
          <w:szCs w:val="24"/>
        </w:rPr>
      </w:pPr>
    </w:p>
    <w:p w14:paraId="468EDE68"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4.</w:t>
      </w:r>
    </w:p>
    <w:p w14:paraId="71F7220E"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 xml:space="preserve">Wykonawca zobowiązuje się do: </w:t>
      </w:r>
    </w:p>
    <w:p w14:paraId="30E270F7"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Dostarczenia posiłków zgodnie z obowiązującymi normami dla </w:t>
      </w:r>
      <w:r w:rsidR="00FF56E0">
        <w:rPr>
          <w:rFonts w:asciiTheme="minorHAnsi" w:hAnsiTheme="minorHAnsi" w:cstheme="minorHAnsi"/>
          <w:sz w:val="24"/>
          <w:szCs w:val="24"/>
        </w:rPr>
        <w:t xml:space="preserve">szkół podstawowych </w:t>
      </w:r>
    </w:p>
    <w:p w14:paraId="7A14938F"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Przestrzegania przepisów wewnętrznych dla obiektów użyteczności publicznej, a w szczególności: zakazu palenia tytoniu, używania otwartego ognia, wnoszenia i spożywania  alkoholu oraz innych środków odurzających. </w:t>
      </w:r>
    </w:p>
    <w:p w14:paraId="026DE15E"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Przygotowywane posiłki muszą spełniać normy żywieniowe zgodnie z polskimi normami  żywieniowymi. Wykonawca zobowiązany jest do przygotowywania posiłków o najwyższym  standardzie, na bazie produktów najwyższej jakości, zgodnie z wymogami  Państwowego Inspektora Sanitarnego, oraz norm systemu HACCP. Personel Wykonawcy winien  posiadać bieżące przeszkolenie z zakresu BHP oraz HACCP, a także aktualne książeczki zdrowia. Wykonawca odpowiada prawnie za żywienie </w:t>
      </w:r>
      <w:r>
        <w:rPr>
          <w:rFonts w:asciiTheme="minorHAnsi" w:hAnsiTheme="minorHAnsi" w:cstheme="minorHAnsi"/>
          <w:sz w:val="24"/>
          <w:szCs w:val="24"/>
        </w:rPr>
        <w:t>dzieci</w:t>
      </w:r>
      <w:r w:rsidRPr="00466FA6">
        <w:rPr>
          <w:rFonts w:asciiTheme="minorHAnsi" w:hAnsiTheme="minorHAnsi" w:cstheme="minorHAnsi"/>
          <w:sz w:val="24"/>
          <w:szCs w:val="24"/>
        </w:rPr>
        <w:t xml:space="preserve"> przed Powiatowym  Państwowym Inspektorem Sanitarnym.</w:t>
      </w:r>
    </w:p>
    <w:p w14:paraId="4C6B95E9"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Zabezpieczenia posiłków przed dostępem </w:t>
      </w:r>
      <w:r w:rsidR="005465F0">
        <w:rPr>
          <w:rFonts w:asciiTheme="minorHAnsi" w:hAnsiTheme="minorHAnsi" w:cstheme="minorHAnsi"/>
          <w:sz w:val="24"/>
          <w:szCs w:val="24"/>
        </w:rPr>
        <w:t xml:space="preserve">nieupoważnionych </w:t>
      </w:r>
      <w:r w:rsidRPr="00466FA6">
        <w:rPr>
          <w:rFonts w:asciiTheme="minorHAnsi" w:hAnsiTheme="minorHAnsi" w:cstheme="minorHAnsi"/>
          <w:sz w:val="24"/>
          <w:szCs w:val="24"/>
        </w:rPr>
        <w:t xml:space="preserve">osób. </w:t>
      </w:r>
    </w:p>
    <w:p w14:paraId="5662DF6A" w14:textId="77777777" w:rsidR="003844AD" w:rsidRPr="00466FA6" w:rsidRDefault="003844AD" w:rsidP="002C71B2">
      <w:pPr>
        <w:pStyle w:val="Akapitzlist"/>
        <w:widowControl/>
        <w:numPr>
          <w:ilvl w:val="0"/>
          <w:numId w:val="30"/>
        </w:numPr>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Używania atestowanych urządzeń i materiałów. </w:t>
      </w:r>
    </w:p>
    <w:p w14:paraId="2A21D933"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Wykonywania prac ze szczególnym zwróceniem uwagi n</w:t>
      </w:r>
      <w:r w:rsidR="003670DF">
        <w:rPr>
          <w:rFonts w:asciiTheme="minorHAnsi" w:hAnsiTheme="minorHAnsi" w:cstheme="minorHAnsi"/>
          <w:sz w:val="24"/>
          <w:szCs w:val="24"/>
        </w:rPr>
        <w:t>a bezpieczeństwo, uwzględniając</w:t>
      </w:r>
      <w:r w:rsidRPr="00466FA6">
        <w:rPr>
          <w:rFonts w:asciiTheme="minorHAnsi" w:hAnsiTheme="minorHAnsi" w:cstheme="minorHAnsi"/>
          <w:sz w:val="24"/>
          <w:szCs w:val="24"/>
        </w:rPr>
        <w:t xml:space="preserve">  możliwość niekontrolowanego wtargnięcia </w:t>
      </w:r>
      <w:r>
        <w:rPr>
          <w:rFonts w:asciiTheme="minorHAnsi" w:hAnsiTheme="minorHAnsi" w:cstheme="minorHAnsi"/>
          <w:sz w:val="24"/>
          <w:szCs w:val="24"/>
        </w:rPr>
        <w:t>dzieci</w:t>
      </w:r>
      <w:r w:rsidRPr="00466FA6">
        <w:rPr>
          <w:rFonts w:asciiTheme="minorHAnsi" w:hAnsiTheme="minorHAnsi" w:cstheme="minorHAnsi"/>
          <w:sz w:val="24"/>
          <w:szCs w:val="24"/>
        </w:rPr>
        <w:t xml:space="preserve"> pod wózek transportowy, samochód lub  inny środek transportu wykorzystywany przez Wykonawcę na terenie placówki. </w:t>
      </w:r>
    </w:p>
    <w:p w14:paraId="6F963E62"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Dostarczania posiłków oraz używania produktów, które spełniają wymagania określone prawem,  na bazie produktów najwyższej, jakości i bezpieczeństwa zgodnie z normami HACCP oraz  odpowiednimi rozporządzeniami dotyczącymi żywienia.</w:t>
      </w:r>
    </w:p>
    <w:p w14:paraId="71E43307" w14:textId="77777777" w:rsidR="003844AD" w:rsidRPr="00466FA6" w:rsidRDefault="003844AD" w:rsidP="002C71B2">
      <w:pPr>
        <w:pStyle w:val="Akapitzlist"/>
        <w:widowControl/>
        <w:numPr>
          <w:ilvl w:val="0"/>
          <w:numId w:val="30"/>
        </w:numPr>
        <w:ind w:left="426" w:hanging="426"/>
        <w:rPr>
          <w:rFonts w:asciiTheme="minorHAnsi" w:hAnsiTheme="minorHAnsi" w:cstheme="minorHAnsi"/>
          <w:sz w:val="24"/>
          <w:szCs w:val="24"/>
        </w:rPr>
      </w:pPr>
      <w:r>
        <w:rPr>
          <w:rFonts w:asciiTheme="minorHAnsi" w:hAnsiTheme="minorHAnsi" w:cstheme="minorHAnsi"/>
          <w:sz w:val="24"/>
          <w:szCs w:val="24"/>
        </w:rPr>
        <w:t>Zachowania</w:t>
      </w:r>
      <w:r w:rsidRPr="00466FA6">
        <w:rPr>
          <w:rFonts w:asciiTheme="minorHAnsi" w:hAnsiTheme="minorHAnsi" w:cstheme="minorHAnsi"/>
          <w:sz w:val="24"/>
          <w:szCs w:val="24"/>
        </w:rPr>
        <w:t xml:space="preserve"> jakości</w:t>
      </w:r>
      <w:r>
        <w:rPr>
          <w:rFonts w:asciiTheme="minorHAnsi" w:hAnsiTheme="minorHAnsi" w:cstheme="minorHAnsi"/>
          <w:sz w:val="24"/>
          <w:szCs w:val="24"/>
        </w:rPr>
        <w:t>,</w:t>
      </w:r>
      <w:r w:rsidRPr="00466FA6">
        <w:rPr>
          <w:rFonts w:asciiTheme="minorHAnsi" w:hAnsiTheme="minorHAnsi" w:cstheme="minorHAnsi"/>
          <w:sz w:val="24"/>
          <w:szCs w:val="24"/>
        </w:rPr>
        <w:t xml:space="preserve"> zgodnie z przedstawionymi jadłospisami. </w:t>
      </w:r>
    </w:p>
    <w:p w14:paraId="5A869671"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Dostarczania posiłków własnym transportem </w:t>
      </w:r>
      <w:r>
        <w:rPr>
          <w:rFonts w:asciiTheme="minorHAnsi" w:hAnsiTheme="minorHAnsi" w:cstheme="minorHAnsi"/>
          <w:sz w:val="24"/>
          <w:szCs w:val="24"/>
        </w:rPr>
        <w:t xml:space="preserve">spełniającym wymagania dla transportu żywności, </w:t>
      </w:r>
      <w:r w:rsidRPr="00466FA6">
        <w:rPr>
          <w:rFonts w:asciiTheme="minorHAnsi" w:hAnsiTheme="minorHAnsi" w:cstheme="minorHAnsi"/>
          <w:sz w:val="24"/>
          <w:szCs w:val="24"/>
        </w:rPr>
        <w:t xml:space="preserve">zachowując wymogi </w:t>
      </w:r>
      <w:proofErr w:type="spellStart"/>
      <w:r w:rsidRPr="00466FA6">
        <w:rPr>
          <w:rFonts w:asciiTheme="minorHAnsi" w:hAnsiTheme="minorHAnsi" w:cstheme="minorHAnsi"/>
          <w:sz w:val="24"/>
          <w:szCs w:val="24"/>
        </w:rPr>
        <w:t>sanitarno</w:t>
      </w:r>
      <w:proofErr w:type="spellEnd"/>
      <w:r w:rsidRPr="00466FA6">
        <w:rPr>
          <w:rFonts w:asciiTheme="minorHAnsi" w:hAnsiTheme="minorHAnsi" w:cstheme="minorHAnsi"/>
          <w:sz w:val="24"/>
          <w:szCs w:val="24"/>
        </w:rPr>
        <w:t xml:space="preserve"> </w:t>
      </w:r>
      <w:r>
        <w:rPr>
          <w:rFonts w:asciiTheme="minorHAnsi" w:hAnsiTheme="minorHAnsi" w:cstheme="minorHAnsi"/>
          <w:sz w:val="24"/>
          <w:szCs w:val="24"/>
        </w:rPr>
        <w:t>–</w:t>
      </w:r>
      <w:r w:rsidRPr="00466FA6">
        <w:rPr>
          <w:rFonts w:asciiTheme="minorHAnsi" w:hAnsiTheme="minorHAnsi" w:cstheme="minorHAnsi"/>
          <w:sz w:val="24"/>
          <w:szCs w:val="24"/>
        </w:rPr>
        <w:t xml:space="preserve"> epidemiologiczne</w:t>
      </w:r>
      <w:r>
        <w:rPr>
          <w:rFonts w:asciiTheme="minorHAnsi" w:hAnsiTheme="minorHAnsi" w:cstheme="minorHAnsi"/>
          <w:sz w:val="24"/>
          <w:szCs w:val="24"/>
        </w:rPr>
        <w:t xml:space="preserve"> -</w:t>
      </w:r>
      <w:r w:rsidRPr="00466FA6">
        <w:rPr>
          <w:rFonts w:asciiTheme="minorHAnsi" w:hAnsiTheme="minorHAnsi" w:cstheme="minorHAnsi"/>
          <w:sz w:val="24"/>
          <w:szCs w:val="24"/>
        </w:rPr>
        <w:t xml:space="preserve">  w termosach/opakowaniach, pojemnikach jednorazowych zabezpieczonych przed  niekontrolowanym rozszczelnieniem. </w:t>
      </w:r>
    </w:p>
    <w:p w14:paraId="7846537A"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Umożliwienia bieżącej i niezapowiedzianej kontroli zgodności przygotowywanych posiłków  z wymaganiami zawartymi w opisie przedmiotu Zamówienia np. waga posiłku, kaloryczność, etc.</w:t>
      </w:r>
    </w:p>
    <w:p w14:paraId="3CFD54C6" w14:textId="462B6D6A" w:rsidR="003844AD" w:rsidRPr="00335248"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335248">
        <w:rPr>
          <w:rFonts w:asciiTheme="minorHAnsi" w:hAnsiTheme="minorHAnsi" w:cstheme="minorHAnsi"/>
          <w:sz w:val="24"/>
          <w:szCs w:val="24"/>
        </w:rPr>
        <w:t xml:space="preserve">Dostarczania posiłków z miejsca produkcji do </w:t>
      </w:r>
      <w:r w:rsidR="00FF56E0">
        <w:rPr>
          <w:rFonts w:asciiTheme="minorHAnsi" w:hAnsiTheme="minorHAnsi" w:cstheme="minorHAnsi"/>
          <w:sz w:val="24"/>
          <w:szCs w:val="24"/>
        </w:rPr>
        <w:t>Szko</w:t>
      </w:r>
      <w:r w:rsidR="00FF56E0" w:rsidRPr="009E1B7B">
        <w:rPr>
          <w:rFonts w:asciiTheme="minorHAnsi" w:hAnsiTheme="minorHAnsi" w:cstheme="minorHAnsi"/>
          <w:sz w:val="24"/>
          <w:szCs w:val="24"/>
        </w:rPr>
        <w:t>ły</w:t>
      </w:r>
      <w:r w:rsidRPr="009E1B7B">
        <w:rPr>
          <w:rFonts w:asciiTheme="minorHAnsi" w:hAnsiTheme="minorHAnsi" w:cstheme="minorHAnsi"/>
          <w:sz w:val="24"/>
          <w:szCs w:val="24"/>
        </w:rPr>
        <w:t xml:space="preserve"> w wyznaczonych godzinach: </w:t>
      </w:r>
      <w:r w:rsidR="00700D84">
        <w:rPr>
          <w:rFonts w:asciiTheme="minorHAnsi" w:hAnsiTheme="minorHAnsi" w:cstheme="minorHAnsi"/>
          <w:sz w:val="24"/>
          <w:szCs w:val="24"/>
        </w:rPr>
        <w:t>09</w:t>
      </w:r>
      <w:r w:rsidR="009E1B7B" w:rsidRPr="009E1B7B">
        <w:rPr>
          <w:rFonts w:asciiTheme="minorHAnsi" w:hAnsiTheme="minorHAnsi" w:cstheme="minorHAnsi"/>
          <w:sz w:val="24"/>
          <w:szCs w:val="24"/>
        </w:rPr>
        <w:t>:</w:t>
      </w:r>
      <w:r w:rsidR="00700D84">
        <w:rPr>
          <w:rFonts w:asciiTheme="minorHAnsi" w:hAnsiTheme="minorHAnsi" w:cstheme="minorHAnsi"/>
          <w:sz w:val="24"/>
          <w:szCs w:val="24"/>
        </w:rPr>
        <w:t>20</w:t>
      </w:r>
      <w:r w:rsidR="00012C07" w:rsidRPr="009E1B7B">
        <w:rPr>
          <w:rFonts w:asciiTheme="minorHAnsi" w:hAnsiTheme="minorHAnsi" w:cstheme="minorHAnsi"/>
          <w:sz w:val="24"/>
          <w:szCs w:val="24"/>
        </w:rPr>
        <w:t>-</w:t>
      </w:r>
      <w:r w:rsidR="00BB63D8">
        <w:rPr>
          <w:rFonts w:asciiTheme="minorHAnsi" w:hAnsiTheme="minorHAnsi" w:cstheme="minorHAnsi"/>
          <w:sz w:val="24"/>
          <w:szCs w:val="24"/>
        </w:rPr>
        <w:t>09</w:t>
      </w:r>
      <w:r w:rsidR="009E1B7B" w:rsidRPr="009E1B7B">
        <w:rPr>
          <w:rFonts w:asciiTheme="minorHAnsi" w:hAnsiTheme="minorHAnsi" w:cstheme="minorHAnsi"/>
          <w:sz w:val="24"/>
          <w:szCs w:val="24"/>
        </w:rPr>
        <w:t>:</w:t>
      </w:r>
      <w:r w:rsidR="00BB63D8">
        <w:rPr>
          <w:rFonts w:asciiTheme="minorHAnsi" w:hAnsiTheme="minorHAnsi" w:cstheme="minorHAnsi"/>
          <w:sz w:val="24"/>
          <w:szCs w:val="24"/>
        </w:rPr>
        <w:t>50</w:t>
      </w:r>
      <w:r w:rsidR="00012C07" w:rsidRPr="009E1B7B">
        <w:rPr>
          <w:rFonts w:asciiTheme="minorHAnsi" w:hAnsiTheme="minorHAnsi" w:cstheme="minorHAnsi"/>
          <w:sz w:val="24"/>
          <w:szCs w:val="24"/>
        </w:rPr>
        <w:t>.</w:t>
      </w:r>
    </w:p>
    <w:p w14:paraId="5DAA07AB" w14:textId="77777777" w:rsidR="003844AD" w:rsidRPr="009E1B7B"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335248">
        <w:rPr>
          <w:rFonts w:asciiTheme="minorHAnsi" w:hAnsiTheme="minorHAnsi" w:cstheme="minorHAnsi"/>
          <w:sz w:val="24"/>
          <w:szCs w:val="24"/>
        </w:rPr>
        <w:t>Przyjęcia na siebie wszelkich obowiązków związanych z od</w:t>
      </w:r>
      <w:r w:rsidR="0037178F" w:rsidRPr="00335248">
        <w:rPr>
          <w:rFonts w:asciiTheme="minorHAnsi" w:hAnsiTheme="minorHAnsi" w:cstheme="minorHAnsi"/>
          <w:sz w:val="24"/>
          <w:szCs w:val="24"/>
        </w:rPr>
        <w:t>bieraniem resztek po posiłkach</w:t>
      </w:r>
      <w:r w:rsidR="0087249D">
        <w:rPr>
          <w:rFonts w:asciiTheme="minorHAnsi" w:hAnsiTheme="minorHAnsi" w:cstheme="minorHAnsi"/>
          <w:sz w:val="24"/>
          <w:szCs w:val="24"/>
        </w:rPr>
        <w:t xml:space="preserve">, </w:t>
      </w:r>
      <w:r w:rsidR="0087249D" w:rsidRPr="009E1B7B">
        <w:rPr>
          <w:rFonts w:asciiTheme="minorHAnsi" w:hAnsiTheme="minorHAnsi" w:cstheme="minorHAnsi"/>
          <w:sz w:val="24"/>
          <w:szCs w:val="24"/>
        </w:rPr>
        <w:t>najpóźniej w następnym dniu po dostawie</w:t>
      </w:r>
      <w:r w:rsidR="001C17B8" w:rsidRPr="009E1B7B">
        <w:rPr>
          <w:rFonts w:asciiTheme="minorHAnsi" w:hAnsiTheme="minorHAnsi" w:cstheme="minorHAnsi"/>
          <w:sz w:val="24"/>
          <w:szCs w:val="24"/>
        </w:rPr>
        <w:t>.</w:t>
      </w:r>
    </w:p>
    <w:p w14:paraId="5EF51FDC" w14:textId="271E9AB9" w:rsidR="003844AD" w:rsidRPr="009E1B7B"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9E1B7B">
        <w:rPr>
          <w:rFonts w:asciiTheme="minorHAnsi" w:hAnsiTheme="minorHAnsi" w:cstheme="minorHAnsi"/>
          <w:sz w:val="24"/>
          <w:szCs w:val="24"/>
        </w:rPr>
        <w:t>Dostarczania z wyprzedzeniem (</w:t>
      </w:r>
      <w:r w:rsidR="00367ED9" w:rsidRPr="009E1B7B">
        <w:rPr>
          <w:rFonts w:asciiTheme="minorHAnsi" w:hAnsiTheme="minorHAnsi" w:cstheme="minorHAnsi"/>
          <w:sz w:val="24"/>
          <w:szCs w:val="24"/>
        </w:rPr>
        <w:t>pięciodniowym</w:t>
      </w:r>
      <w:r w:rsidRPr="009E1B7B">
        <w:rPr>
          <w:rFonts w:asciiTheme="minorHAnsi" w:hAnsiTheme="minorHAnsi" w:cstheme="minorHAnsi"/>
          <w:sz w:val="24"/>
          <w:szCs w:val="24"/>
        </w:rPr>
        <w:t xml:space="preserve">) Zamawiającemu jadłospisu tygodniowego  celem jego akceptacji na adres mailowy </w:t>
      </w:r>
      <w:r w:rsidR="005465F0" w:rsidRPr="009E1B7B">
        <w:rPr>
          <w:rFonts w:asciiTheme="minorHAnsi" w:hAnsiTheme="minorHAnsi" w:cstheme="minorHAnsi"/>
          <w:sz w:val="24"/>
          <w:szCs w:val="24"/>
        </w:rPr>
        <w:t>Zamawiającego</w:t>
      </w:r>
      <w:r w:rsidR="00536238" w:rsidRPr="009E1B7B">
        <w:rPr>
          <w:rFonts w:asciiTheme="minorHAnsi" w:hAnsiTheme="minorHAnsi" w:cstheme="minorHAnsi"/>
          <w:sz w:val="24"/>
          <w:szCs w:val="24"/>
        </w:rPr>
        <w:t xml:space="preserve"> –</w:t>
      </w:r>
      <w:r w:rsidR="008F426A">
        <w:t>……………………………………………………..</w:t>
      </w:r>
    </w:p>
    <w:p w14:paraId="7CD4149C" w14:textId="77777777" w:rsidR="008740B7" w:rsidRPr="009E1B7B" w:rsidRDefault="008740B7" w:rsidP="008740B7">
      <w:pPr>
        <w:pStyle w:val="Akapitzlist"/>
        <w:widowControl/>
        <w:ind w:left="426"/>
        <w:jc w:val="both"/>
        <w:rPr>
          <w:rFonts w:asciiTheme="minorHAnsi" w:hAnsiTheme="minorHAnsi" w:cstheme="minorHAnsi"/>
          <w:sz w:val="24"/>
          <w:szCs w:val="24"/>
        </w:rPr>
      </w:pPr>
      <w:r w:rsidRPr="009E1B7B">
        <w:rPr>
          <w:rFonts w:asciiTheme="minorHAnsi" w:hAnsiTheme="minorHAnsi" w:cstheme="minorHAnsi"/>
          <w:sz w:val="24"/>
          <w:szCs w:val="24"/>
        </w:rPr>
        <w:lastRenderedPageBreak/>
        <w:t>Zmiana jadłospisu będzie dokonywana w formie pisemnej na adres mailowy, najpóźniej z jednodniowym wyprzedzeniem.</w:t>
      </w:r>
    </w:p>
    <w:p w14:paraId="6F278EC5" w14:textId="6EC8CBF1" w:rsidR="003844AD" w:rsidRPr="003670DF" w:rsidRDefault="003844AD" w:rsidP="002C71B2">
      <w:pPr>
        <w:pStyle w:val="Akapitzlist"/>
        <w:widowControl/>
        <w:numPr>
          <w:ilvl w:val="0"/>
          <w:numId w:val="30"/>
        </w:numPr>
        <w:ind w:left="426" w:hanging="426"/>
        <w:jc w:val="both"/>
        <w:rPr>
          <w:rFonts w:asciiTheme="minorHAnsi" w:hAnsiTheme="minorHAnsi" w:cstheme="minorHAnsi"/>
          <w:color w:val="FF0000"/>
          <w:sz w:val="24"/>
          <w:szCs w:val="24"/>
        </w:rPr>
      </w:pPr>
      <w:r w:rsidRPr="009E1B7B">
        <w:rPr>
          <w:rFonts w:asciiTheme="minorHAnsi" w:hAnsiTheme="minorHAnsi" w:cstheme="minorHAnsi"/>
          <w:sz w:val="24"/>
          <w:szCs w:val="24"/>
        </w:rPr>
        <w:t>Wykonawca ponosi pełną odpowiedzialność</w:t>
      </w:r>
      <w:r w:rsidRPr="00335248">
        <w:rPr>
          <w:rFonts w:asciiTheme="minorHAnsi" w:hAnsiTheme="minorHAnsi" w:cstheme="minorHAnsi"/>
          <w:sz w:val="24"/>
          <w:szCs w:val="24"/>
        </w:rPr>
        <w:t xml:space="preserve"> za jakość oraz estetykę </w:t>
      </w:r>
      <w:r w:rsidR="0016268B">
        <w:rPr>
          <w:rFonts w:asciiTheme="minorHAnsi" w:hAnsiTheme="minorHAnsi" w:cstheme="minorHAnsi"/>
          <w:sz w:val="24"/>
          <w:szCs w:val="24"/>
        </w:rPr>
        <w:t>dostarczonych</w:t>
      </w:r>
      <w:r w:rsidRPr="00335248">
        <w:rPr>
          <w:rFonts w:asciiTheme="minorHAnsi" w:hAnsiTheme="minorHAnsi" w:cstheme="minorHAnsi"/>
          <w:sz w:val="24"/>
          <w:szCs w:val="24"/>
        </w:rPr>
        <w:t xml:space="preserve"> posiłków, zgodność świadczonych usług z obowiązującymi normami zbiorowego żywienia i wymogami  </w:t>
      </w:r>
      <w:proofErr w:type="spellStart"/>
      <w:r w:rsidRPr="00335248">
        <w:rPr>
          <w:rFonts w:asciiTheme="minorHAnsi" w:hAnsiTheme="minorHAnsi" w:cstheme="minorHAnsi"/>
          <w:sz w:val="24"/>
          <w:szCs w:val="24"/>
        </w:rPr>
        <w:t>sanitarno</w:t>
      </w:r>
      <w:proofErr w:type="spellEnd"/>
      <w:r w:rsidRPr="00335248">
        <w:rPr>
          <w:rFonts w:asciiTheme="minorHAnsi" w:hAnsiTheme="minorHAnsi" w:cstheme="minorHAnsi"/>
          <w:sz w:val="24"/>
          <w:szCs w:val="24"/>
        </w:rPr>
        <w:t xml:space="preserve"> – epidemiologicznymi</w:t>
      </w:r>
      <w:r w:rsidRPr="003670DF">
        <w:rPr>
          <w:rFonts w:asciiTheme="minorHAnsi" w:hAnsiTheme="minorHAnsi" w:cstheme="minorHAnsi"/>
          <w:sz w:val="24"/>
          <w:szCs w:val="24"/>
        </w:rPr>
        <w:t xml:space="preserve"> oraz w tym zakresie odpowiada przed Państwowym Inspektorem  Sanitarnym. </w:t>
      </w:r>
    </w:p>
    <w:p w14:paraId="3EFB5BDC" w14:textId="77777777" w:rsidR="00A353E9" w:rsidRDefault="00A353E9" w:rsidP="003844AD">
      <w:pPr>
        <w:jc w:val="center"/>
        <w:rPr>
          <w:rFonts w:asciiTheme="minorHAnsi" w:hAnsiTheme="minorHAnsi" w:cstheme="minorHAnsi"/>
          <w:sz w:val="24"/>
          <w:szCs w:val="24"/>
        </w:rPr>
      </w:pPr>
    </w:p>
    <w:p w14:paraId="34191699" w14:textId="77777777" w:rsidR="00A353E9" w:rsidRDefault="00A353E9" w:rsidP="003844AD">
      <w:pPr>
        <w:jc w:val="center"/>
        <w:rPr>
          <w:rFonts w:asciiTheme="minorHAnsi" w:hAnsiTheme="minorHAnsi" w:cstheme="minorHAnsi"/>
          <w:sz w:val="24"/>
          <w:szCs w:val="24"/>
        </w:rPr>
      </w:pPr>
    </w:p>
    <w:p w14:paraId="5B9CFD32" w14:textId="4BFFEC4D"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5.</w:t>
      </w:r>
    </w:p>
    <w:p w14:paraId="30AA5B14" w14:textId="77777777" w:rsidR="003844AD" w:rsidRPr="00466FA6" w:rsidRDefault="003844AD" w:rsidP="002C71B2">
      <w:pPr>
        <w:pStyle w:val="Akapitzlist"/>
        <w:widowControl/>
        <w:numPr>
          <w:ilvl w:val="0"/>
          <w:numId w:val="31"/>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Wykonawca zobowiązuje się wykon</w:t>
      </w:r>
      <w:r>
        <w:rPr>
          <w:rFonts w:asciiTheme="minorHAnsi" w:hAnsiTheme="minorHAnsi" w:cstheme="minorHAnsi"/>
          <w:sz w:val="24"/>
          <w:szCs w:val="24"/>
        </w:rPr>
        <w:t>yw</w:t>
      </w:r>
      <w:r w:rsidRPr="00466FA6">
        <w:rPr>
          <w:rFonts w:asciiTheme="minorHAnsi" w:hAnsiTheme="minorHAnsi" w:cstheme="minorHAnsi"/>
          <w:sz w:val="24"/>
          <w:szCs w:val="24"/>
        </w:rPr>
        <w:t xml:space="preserve">ać posiłki z produktów własnych świeżych, spełniających  wymagania narzucone prawem i zapewniających bezpieczną konsumpcję. </w:t>
      </w:r>
    </w:p>
    <w:p w14:paraId="1274E808" w14:textId="77777777" w:rsidR="003844AD" w:rsidRPr="00466FA6" w:rsidRDefault="003844AD" w:rsidP="002C71B2">
      <w:pPr>
        <w:pStyle w:val="Akapitzlist"/>
        <w:widowControl/>
        <w:numPr>
          <w:ilvl w:val="0"/>
          <w:numId w:val="31"/>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Wykonawca oświadcza, iż, posiada wszystkie wymagane prawem ubezpieczenia, certyfikaty i atesty konieczne do prawidłowego wykonania zamówienia i zobowiązuje się je dostarczyć na każde wezwanie Zamawiającego, jeżeli zajdzie taka konieczność. </w:t>
      </w:r>
    </w:p>
    <w:p w14:paraId="29F6459D" w14:textId="77777777" w:rsidR="00F05B89" w:rsidRDefault="00F05B89" w:rsidP="003844AD">
      <w:pPr>
        <w:jc w:val="center"/>
        <w:rPr>
          <w:rFonts w:asciiTheme="minorHAnsi" w:hAnsiTheme="minorHAnsi" w:cstheme="minorHAnsi"/>
          <w:sz w:val="24"/>
          <w:szCs w:val="24"/>
        </w:rPr>
      </w:pPr>
    </w:p>
    <w:p w14:paraId="67D94F2E"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6.</w:t>
      </w:r>
    </w:p>
    <w:p w14:paraId="16BF8BED" w14:textId="77777777" w:rsidR="00181025" w:rsidRDefault="003844AD" w:rsidP="00181025">
      <w:pPr>
        <w:pStyle w:val="Akapitzlist"/>
        <w:widowControl/>
        <w:numPr>
          <w:ilvl w:val="0"/>
          <w:numId w:val="32"/>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Wynagrodzenie Wykonawcy za posiłki dostarczone dla </w:t>
      </w:r>
      <w:r>
        <w:rPr>
          <w:rFonts w:asciiTheme="minorHAnsi" w:hAnsiTheme="minorHAnsi" w:cstheme="minorHAnsi"/>
          <w:sz w:val="24"/>
          <w:szCs w:val="24"/>
        </w:rPr>
        <w:t>dzieci</w:t>
      </w:r>
      <w:r w:rsidRPr="00466FA6">
        <w:rPr>
          <w:rFonts w:asciiTheme="minorHAnsi" w:hAnsiTheme="minorHAnsi" w:cstheme="minorHAnsi"/>
          <w:sz w:val="24"/>
          <w:szCs w:val="24"/>
        </w:rPr>
        <w:t xml:space="preserve"> następuje na podstawie  miesięcznych rozliczeń przedstawionych przez Wykonawcę i zatwierdzonych przez  Zamawiającego na każdy ostatni dzień dostarczania posiłków w miesiącu</w:t>
      </w:r>
      <w:r>
        <w:rPr>
          <w:rFonts w:asciiTheme="minorHAnsi" w:hAnsiTheme="minorHAnsi" w:cstheme="minorHAnsi"/>
          <w:sz w:val="24"/>
          <w:szCs w:val="24"/>
        </w:rPr>
        <w:t xml:space="preserve"> (rozliczenie osobodni żywieniowych)</w:t>
      </w:r>
      <w:r w:rsidRPr="00466FA6">
        <w:rPr>
          <w:rFonts w:asciiTheme="minorHAnsi" w:hAnsiTheme="minorHAnsi" w:cstheme="minorHAnsi"/>
          <w:sz w:val="24"/>
          <w:szCs w:val="24"/>
        </w:rPr>
        <w:t xml:space="preserve">. Podstawą do wypłaty  jest wystawiona faktura za dany miesiąc dostarczania posiłków. </w:t>
      </w:r>
    </w:p>
    <w:p w14:paraId="4D67D25F" w14:textId="2674B872" w:rsidR="00CE29DE" w:rsidRPr="00395C44" w:rsidRDefault="00CE29DE" w:rsidP="00CE29DE">
      <w:pPr>
        <w:pStyle w:val="Akapitzlist"/>
        <w:widowControl/>
        <w:numPr>
          <w:ilvl w:val="0"/>
          <w:numId w:val="32"/>
        </w:numPr>
        <w:ind w:left="426" w:hanging="426"/>
        <w:jc w:val="both"/>
        <w:rPr>
          <w:rFonts w:asciiTheme="minorHAnsi" w:hAnsiTheme="minorHAnsi" w:cstheme="minorHAnsi"/>
          <w:sz w:val="24"/>
          <w:szCs w:val="24"/>
        </w:rPr>
      </w:pPr>
      <w:r w:rsidRPr="00395C44">
        <w:rPr>
          <w:rFonts w:asciiTheme="minorHAnsi" w:hAnsiTheme="minorHAnsi" w:cstheme="minorHAnsi"/>
          <w:sz w:val="24"/>
          <w:szCs w:val="24"/>
        </w:rPr>
        <w:t xml:space="preserve">Faktury będą wystawiane </w:t>
      </w:r>
      <w:r w:rsidR="00CD1811" w:rsidRPr="00395C44">
        <w:rPr>
          <w:rFonts w:asciiTheme="minorHAnsi" w:hAnsiTheme="minorHAnsi" w:cstheme="minorHAnsi"/>
          <w:sz w:val="24"/>
          <w:szCs w:val="24"/>
        </w:rPr>
        <w:t xml:space="preserve">na osobne grupy żywieniowe, </w:t>
      </w:r>
      <w:r w:rsidRPr="00395C44">
        <w:rPr>
          <w:rFonts w:asciiTheme="minorHAnsi" w:hAnsiTheme="minorHAnsi" w:cstheme="minorHAnsi"/>
          <w:sz w:val="24"/>
          <w:szCs w:val="24"/>
        </w:rPr>
        <w:t>zgodnie z dokumentem przedstawionym przez szkołę. W opisie będą zawarte informacje:</w:t>
      </w:r>
    </w:p>
    <w:p w14:paraId="22FE6719" w14:textId="566D0CF8" w:rsidR="00CE29DE" w:rsidRPr="00395C44"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grupy żywieniowej (refundacja Oświata, obiady finansowane przez rodziców lub inne),</w:t>
      </w:r>
    </w:p>
    <w:p w14:paraId="14C5E2BB" w14:textId="77777777" w:rsidR="00CE29DE" w:rsidRPr="00395C44"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ilość obiadów,</w:t>
      </w:r>
    </w:p>
    <w:p w14:paraId="0697DFB4" w14:textId="77777777" w:rsidR="00CE29DE" w:rsidRPr="00395C44"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cena jednostkowa,</w:t>
      </w:r>
    </w:p>
    <w:p w14:paraId="0B6D9F9C" w14:textId="77777777" w:rsidR="00CE29DE"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wartość zamówienia.</w:t>
      </w:r>
    </w:p>
    <w:p w14:paraId="0790E563" w14:textId="7EE4FD6D" w:rsidR="003A6DF0" w:rsidRPr="003A6DF0" w:rsidRDefault="003A6DF0"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Płatność nastąpi przelewem z konta Zamawiającego na konto Wykonawcy</w:t>
      </w:r>
      <w:r w:rsidR="00CD1811">
        <w:rPr>
          <w:rFonts w:asciiTheme="minorHAnsi" w:hAnsiTheme="minorHAnsi" w:cstheme="minorHAnsi"/>
          <w:sz w:val="24"/>
          <w:szCs w:val="24"/>
        </w:rPr>
        <w:t>,</w:t>
      </w:r>
      <w:r w:rsidRPr="003A6DF0">
        <w:rPr>
          <w:rFonts w:asciiTheme="minorHAnsi" w:hAnsiTheme="minorHAnsi" w:cstheme="minorHAnsi"/>
          <w:sz w:val="24"/>
          <w:szCs w:val="24"/>
        </w:rPr>
        <w:t xml:space="preserve"> podan</w:t>
      </w:r>
      <w:r w:rsidR="00CD1811">
        <w:rPr>
          <w:rFonts w:asciiTheme="minorHAnsi" w:hAnsiTheme="minorHAnsi" w:cstheme="minorHAnsi"/>
          <w:sz w:val="24"/>
          <w:szCs w:val="24"/>
        </w:rPr>
        <w:t>e</w:t>
      </w:r>
      <w:r w:rsidRPr="003A6DF0">
        <w:rPr>
          <w:rFonts w:asciiTheme="minorHAnsi" w:hAnsiTheme="minorHAnsi" w:cstheme="minorHAnsi"/>
          <w:sz w:val="24"/>
          <w:szCs w:val="24"/>
        </w:rPr>
        <w:t xml:space="preserve"> na fakturze VAT w terminie ........ dni od dnia otrzymania przez Zamawiającego poprawienie wystawionej faktury. </w:t>
      </w:r>
    </w:p>
    <w:p w14:paraId="5CBCC5E7"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 xml:space="preserve">Wadliwie wystawiona faktura skutkuje brakiem zapłaty do czasu dostarczenia prawidłowo  wystawionej. </w:t>
      </w:r>
    </w:p>
    <w:p w14:paraId="51011EEF"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Wynagrodzenie</w:t>
      </w:r>
      <w:r w:rsidR="00125795">
        <w:rPr>
          <w:rFonts w:asciiTheme="minorHAnsi" w:hAnsiTheme="minorHAnsi" w:cstheme="minorHAnsi"/>
          <w:sz w:val="24"/>
          <w:szCs w:val="24"/>
        </w:rPr>
        <w:t xml:space="preserve"> </w:t>
      </w:r>
      <w:r w:rsidRPr="003A6DF0">
        <w:rPr>
          <w:rFonts w:asciiTheme="minorHAnsi" w:hAnsiTheme="minorHAnsi" w:cstheme="minorHAnsi"/>
          <w:sz w:val="24"/>
          <w:szCs w:val="24"/>
        </w:rPr>
        <w:t xml:space="preserve">wyraża się łączną kwotą ustaloną na podstawie  rzeczywistych dostaw zgodnie z dziennym zgłoszonym zapotrzebowaniem - iloczyn  osobodni żywieniowych i zaoferowanej ceny jednostkowej za osobodzień żywieniowy. </w:t>
      </w:r>
    </w:p>
    <w:p w14:paraId="330CA5DE"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 xml:space="preserve">Podatek od towarów i usług VAT będzie naliczany zgodnie z obowiązującymi przepisami. </w:t>
      </w:r>
    </w:p>
    <w:p w14:paraId="074416D6" w14:textId="77777777" w:rsidR="003844AD" w:rsidRPr="00466FA6"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Faktury VAT należy wystawiać na następujące</w:t>
      </w:r>
      <w:r w:rsidRPr="00466FA6">
        <w:rPr>
          <w:rFonts w:asciiTheme="minorHAnsi" w:hAnsiTheme="minorHAnsi" w:cstheme="minorHAnsi"/>
          <w:sz w:val="24"/>
          <w:szCs w:val="24"/>
        </w:rPr>
        <w:t xml:space="preserve"> dane: </w:t>
      </w:r>
    </w:p>
    <w:p w14:paraId="5A2CB368" w14:textId="77777777" w:rsidR="0038418B" w:rsidRPr="0038418B" w:rsidRDefault="0038418B" w:rsidP="0038418B">
      <w:pPr>
        <w:pStyle w:val="Akapitzlist"/>
        <w:ind w:left="425"/>
        <w:contextualSpacing w:val="0"/>
        <w:jc w:val="both"/>
        <w:rPr>
          <w:rFonts w:asciiTheme="minorHAnsi" w:hAnsiTheme="minorHAnsi" w:cstheme="minorHAnsi"/>
          <w:bCs/>
          <w:sz w:val="24"/>
          <w:szCs w:val="24"/>
        </w:rPr>
      </w:pPr>
      <w:r w:rsidRPr="0038418B">
        <w:rPr>
          <w:rFonts w:asciiTheme="minorHAnsi" w:hAnsiTheme="minorHAnsi" w:cstheme="minorHAnsi"/>
          <w:b/>
          <w:sz w:val="24"/>
          <w:szCs w:val="24"/>
        </w:rPr>
        <w:t>Nab</w:t>
      </w:r>
      <w:r>
        <w:rPr>
          <w:rFonts w:asciiTheme="minorHAnsi" w:hAnsiTheme="minorHAnsi" w:cstheme="minorHAnsi"/>
          <w:b/>
          <w:sz w:val="24"/>
          <w:szCs w:val="24"/>
        </w:rPr>
        <w:t xml:space="preserve">ywca: </w:t>
      </w:r>
      <w:r w:rsidRPr="0038418B">
        <w:rPr>
          <w:rFonts w:asciiTheme="minorHAnsi" w:hAnsiTheme="minorHAnsi" w:cstheme="minorHAnsi"/>
          <w:sz w:val="24"/>
          <w:szCs w:val="24"/>
        </w:rPr>
        <w:t>Gmina Miasta Gdańska, ul. Nowe Ogrody 8/12</w:t>
      </w:r>
      <w:r>
        <w:rPr>
          <w:rFonts w:asciiTheme="minorHAnsi" w:hAnsiTheme="minorHAnsi" w:cstheme="minorHAnsi"/>
          <w:sz w:val="24"/>
          <w:szCs w:val="24"/>
        </w:rPr>
        <w:t>,</w:t>
      </w:r>
      <w:r w:rsidRPr="0038418B">
        <w:rPr>
          <w:rFonts w:asciiTheme="minorHAnsi" w:hAnsiTheme="minorHAnsi" w:cstheme="minorHAnsi"/>
          <w:sz w:val="24"/>
          <w:szCs w:val="24"/>
        </w:rPr>
        <w:t xml:space="preserve"> 80-803 Gdańsk,  </w:t>
      </w:r>
    </w:p>
    <w:p w14:paraId="7FEB884D" w14:textId="7D2BB58E" w:rsidR="0038418B" w:rsidRPr="003B43EB" w:rsidRDefault="0038418B" w:rsidP="003B43EB">
      <w:pPr>
        <w:pStyle w:val="Akapitzlist"/>
        <w:ind w:left="425"/>
        <w:jc w:val="both"/>
        <w:rPr>
          <w:rFonts w:asciiTheme="minorHAnsi" w:hAnsiTheme="minorHAnsi" w:cstheme="minorHAnsi"/>
          <w:bCs/>
          <w:sz w:val="24"/>
          <w:szCs w:val="24"/>
        </w:rPr>
      </w:pPr>
      <w:r w:rsidRPr="003B43EB">
        <w:rPr>
          <w:rFonts w:asciiTheme="minorHAnsi" w:hAnsiTheme="minorHAnsi" w:cstheme="minorHAnsi"/>
          <w:b/>
          <w:sz w:val="24"/>
          <w:szCs w:val="24"/>
        </w:rPr>
        <w:t>Płatnik:</w:t>
      </w:r>
      <w:r w:rsidRPr="003B43EB">
        <w:rPr>
          <w:rFonts w:asciiTheme="minorHAnsi" w:hAnsiTheme="minorHAnsi" w:cstheme="minorHAnsi"/>
          <w:bCs/>
          <w:sz w:val="24"/>
          <w:szCs w:val="24"/>
        </w:rPr>
        <w:t xml:space="preserve"> </w:t>
      </w:r>
      <w:r w:rsidR="003B43EB" w:rsidRPr="003B43EB">
        <w:rPr>
          <w:rFonts w:asciiTheme="minorHAnsi" w:hAnsiTheme="minorHAnsi" w:cstheme="minorHAnsi"/>
          <w:bCs/>
          <w:sz w:val="24"/>
          <w:szCs w:val="24"/>
        </w:rPr>
        <w:t>Szkoła Podstawowa nr 4 im. Króla Kazimierza Jagiellończyka, ul. Łąkowa 61, 80-769 Gdańsk.</w:t>
      </w:r>
    </w:p>
    <w:p w14:paraId="09D8E4EB" w14:textId="77777777" w:rsidR="0038418B" w:rsidRPr="00395C44" w:rsidRDefault="0038418B" w:rsidP="003670DF">
      <w:pPr>
        <w:pStyle w:val="NormalnyWeb"/>
        <w:spacing w:before="0" w:beforeAutospacing="0" w:after="0" w:afterAutospacing="0"/>
        <w:ind w:left="426"/>
        <w:rPr>
          <w:rFonts w:asciiTheme="minorHAnsi" w:hAnsiTheme="minorHAnsi" w:cstheme="minorHAnsi"/>
          <w:sz w:val="24"/>
          <w:szCs w:val="24"/>
        </w:rPr>
      </w:pPr>
      <w:r w:rsidRPr="003670DF">
        <w:rPr>
          <w:rFonts w:asciiTheme="minorHAnsi" w:hAnsiTheme="minorHAnsi" w:cstheme="minorHAnsi"/>
          <w:b/>
          <w:sz w:val="24"/>
          <w:szCs w:val="24"/>
        </w:rPr>
        <w:t xml:space="preserve">Odbiorca  faktur: </w:t>
      </w:r>
      <w:r w:rsidR="00DD6519" w:rsidRPr="00395C44">
        <w:rPr>
          <w:rFonts w:asciiTheme="minorHAnsi" w:hAnsiTheme="minorHAnsi" w:cstheme="minorHAnsi"/>
          <w:sz w:val="24"/>
          <w:szCs w:val="24"/>
        </w:rPr>
        <w:t>Gdańskie Centrum Usług Wspólnych,</w:t>
      </w:r>
      <w:r w:rsidR="00EB0464" w:rsidRPr="00395C44">
        <w:rPr>
          <w:rFonts w:asciiTheme="minorHAnsi" w:hAnsiTheme="minorHAnsi" w:cstheme="minorHAnsi"/>
          <w:sz w:val="24"/>
          <w:szCs w:val="24"/>
        </w:rPr>
        <w:t xml:space="preserve"> ul. Hallera 16/18, 80-426 Gdańsk</w:t>
      </w:r>
    </w:p>
    <w:p w14:paraId="60D2B10F" w14:textId="32362D25" w:rsidR="003844AD" w:rsidRPr="00395C44" w:rsidRDefault="003844AD" w:rsidP="003844AD">
      <w:pPr>
        <w:pStyle w:val="NormalnyWeb"/>
        <w:spacing w:before="0" w:beforeAutospacing="0" w:after="0" w:afterAutospacing="0"/>
        <w:ind w:left="426"/>
        <w:rPr>
          <w:rFonts w:asciiTheme="minorHAnsi" w:hAnsiTheme="minorHAnsi" w:cstheme="minorHAnsi"/>
          <w:sz w:val="24"/>
          <w:szCs w:val="24"/>
        </w:rPr>
      </w:pPr>
      <w:r w:rsidRPr="00395C44">
        <w:rPr>
          <w:rFonts w:asciiTheme="minorHAnsi" w:hAnsiTheme="minorHAnsi" w:cstheme="minorHAnsi"/>
          <w:sz w:val="24"/>
          <w:szCs w:val="24"/>
        </w:rPr>
        <w:t>Faktura winna być doręczona na adres odbior</w:t>
      </w:r>
      <w:r w:rsidR="0038418B" w:rsidRPr="00395C44">
        <w:rPr>
          <w:rFonts w:asciiTheme="minorHAnsi" w:hAnsiTheme="minorHAnsi" w:cstheme="minorHAnsi"/>
          <w:sz w:val="24"/>
          <w:szCs w:val="24"/>
        </w:rPr>
        <w:t>c</w:t>
      </w:r>
      <w:r w:rsidRPr="00395C44">
        <w:rPr>
          <w:rFonts w:asciiTheme="minorHAnsi" w:hAnsiTheme="minorHAnsi" w:cstheme="minorHAnsi"/>
          <w:sz w:val="24"/>
          <w:szCs w:val="24"/>
        </w:rPr>
        <w:t xml:space="preserve">y: </w:t>
      </w:r>
      <w:r w:rsidR="00E647A5" w:rsidRPr="00395C44">
        <w:rPr>
          <w:rFonts w:asciiTheme="minorHAnsi" w:hAnsiTheme="minorHAnsi" w:cstheme="minorHAnsi"/>
          <w:sz w:val="24"/>
          <w:szCs w:val="24"/>
        </w:rPr>
        <w:t xml:space="preserve">Szkoła Podstawowa nr </w:t>
      </w:r>
      <w:r w:rsidR="00C107EF" w:rsidRPr="00395C44">
        <w:rPr>
          <w:rFonts w:asciiTheme="minorHAnsi" w:hAnsiTheme="minorHAnsi" w:cstheme="minorHAnsi"/>
          <w:sz w:val="24"/>
          <w:szCs w:val="24"/>
        </w:rPr>
        <w:t>23</w:t>
      </w:r>
      <w:r w:rsidR="00E647A5" w:rsidRPr="00395C44">
        <w:rPr>
          <w:rFonts w:asciiTheme="minorHAnsi" w:hAnsiTheme="minorHAnsi" w:cstheme="minorHAnsi"/>
          <w:sz w:val="24"/>
          <w:szCs w:val="24"/>
        </w:rPr>
        <w:t xml:space="preserve"> im. </w:t>
      </w:r>
      <w:r w:rsidR="00C107EF" w:rsidRPr="00395C44">
        <w:rPr>
          <w:rFonts w:asciiTheme="minorHAnsi" w:hAnsiTheme="minorHAnsi" w:cstheme="minorHAnsi"/>
          <w:sz w:val="24"/>
          <w:szCs w:val="24"/>
        </w:rPr>
        <w:t>Dzieci Świata</w:t>
      </w:r>
      <w:r w:rsidR="00CD1811" w:rsidRPr="00395C44">
        <w:rPr>
          <w:rFonts w:asciiTheme="minorHAnsi" w:hAnsiTheme="minorHAnsi" w:cstheme="minorHAnsi"/>
          <w:sz w:val="24"/>
          <w:szCs w:val="24"/>
        </w:rPr>
        <w:t xml:space="preserve"> w Gdańsku</w:t>
      </w:r>
      <w:r w:rsidRPr="00395C44">
        <w:rPr>
          <w:rFonts w:asciiTheme="minorHAnsi" w:hAnsiTheme="minorHAnsi" w:cstheme="minorHAnsi"/>
          <w:sz w:val="24"/>
          <w:szCs w:val="24"/>
        </w:rPr>
        <w:t xml:space="preserve">, natomiast w przypadku formy elektronicznej za pośrednictwem </w:t>
      </w:r>
      <w:r w:rsidR="00942E78" w:rsidRPr="00395C44">
        <w:rPr>
          <w:rFonts w:asciiTheme="minorHAnsi" w:hAnsiTheme="minorHAnsi" w:cstheme="minorHAnsi"/>
          <w:b/>
          <w:sz w:val="24"/>
          <w:szCs w:val="24"/>
        </w:rPr>
        <w:t xml:space="preserve"> e mail</w:t>
      </w:r>
      <w:r w:rsidR="00E702B9" w:rsidRPr="00395C44">
        <w:rPr>
          <w:rFonts w:asciiTheme="minorHAnsi" w:hAnsiTheme="minorHAnsi" w:cstheme="minorHAnsi"/>
          <w:b/>
          <w:sz w:val="24"/>
          <w:szCs w:val="24"/>
        </w:rPr>
        <w:t xml:space="preserve">: </w:t>
      </w:r>
      <w:r w:rsidR="003B43EB">
        <w:rPr>
          <w:rFonts w:asciiTheme="minorHAnsi" w:hAnsiTheme="minorHAnsi" w:cstheme="minorHAnsi"/>
          <w:b/>
          <w:sz w:val="24"/>
          <w:szCs w:val="24"/>
        </w:rPr>
        <w:t>………………………………………………………………………………..</w:t>
      </w:r>
    </w:p>
    <w:p w14:paraId="0DDF744E" w14:textId="77777777" w:rsidR="003844AD" w:rsidRPr="00395C44" w:rsidRDefault="003844AD" w:rsidP="003844AD">
      <w:pPr>
        <w:pStyle w:val="NormalnyWeb"/>
        <w:spacing w:before="0" w:beforeAutospacing="0" w:after="0" w:afterAutospacing="0"/>
        <w:ind w:left="426"/>
        <w:rPr>
          <w:rFonts w:asciiTheme="minorHAnsi" w:hAnsiTheme="minorHAnsi" w:cstheme="minorHAnsi"/>
          <w:sz w:val="24"/>
          <w:szCs w:val="24"/>
        </w:rPr>
      </w:pPr>
      <w:r w:rsidRPr="00395C44">
        <w:rPr>
          <w:rFonts w:asciiTheme="minorHAnsi" w:hAnsiTheme="minorHAnsi" w:cstheme="minorHAnsi"/>
          <w:sz w:val="24"/>
          <w:szCs w:val="24"/>
        </w:rPr>
        <w:t xml:space="preserve">Na Fakturze Wykonawca umieści PKWiU oraz datę dokonania przez Zamawiającego odbioru części/całości Przedmiotu Umowy. Data odbioru może być umieszczona na osobnym dokumencie, który wówczas stanowić będzie integralną część Faktury VAT. </w:t>
      </w:r>
    </w:p>
    <w:p w14:paraId="507D7E5F" w14:textId="72C04093" w:rsidR="003844AD" w:rsidRPr="00466FA6"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95C44">
        <w:rPr>
          <w:rFonts w:asciiTheme="minorHAnsi" w:hAnsiTheme="minorHAnsi" w:cstheme="minorHAnsi"/>
          <w:sz w:val="24"/>
          <w:szCs w:val="24"/>
        </w:rPr>
        <w:lastRenderedPageBreak/>
        <w:t xml:space="preserve">Cena jednostkowa </w:t>
      </w:r>
      <w:r w:rsidRPr="00395C44">
        <w:rPr>
          <w:rFonts w:asciiTheme="minorHAnsi" w:hAnsiTheme="minorHAnsi" w:cstheme="minorHAnsi"/>
          <w:b/>
          <w:sz w:val="24"/>
          <w:szCs w:val="24"/>
          <w:u w:val="single"/>
        </w:rPr>
        <w:t>za osobodzień żywieniowy</w:t>
      </w:r>
      <w:r w:rsidRPr="00395C44">
        <w:rPr>
          <w:rFonts w:asciiTheme="minorHAnsi" w:hAnsiTheme="minorHAnsi" w:cstheme="minorHAnsi"/>
          <w:sz w:val="24"/>
          <w:szCs w:val="24"/>
        </w:rPr>
        <w:t xml:space="preserve"> składający się ze:</w:t>
      </w:r>
      <w:r w:rsidR="00E702B9" w:rsidRPr="00395C44">
        <w:rPr>
          <w:rFonts w:asciiTheme="minorHAnsi" w:hAnsiTheme="minorHAnsi" w:cstheme="minorHAnsi"/>
          <w:bCs/>
          <w:sz w:val="24"/>
          <w:szCs w:val="24"/>
          <w:bdr w:val="none" w:sz="0" w:space="0" w:color="auto" w:frame="1"/>
        </w:rPr>
        <w:t xml:space="preserve"> dwudaniowego</w:t>
      </w:r>
      <w:r w:rsidR="003A6DF0" w:rsidRPr="00395C44">
        <w:rPr>
          <w:rFonts w:asciiTheme="minorHAnsi" w:hAnsiTheme="minorHAnsi" w:cstheme="minorHAnsi"/>
          <w:bCs/>
          <w:sz w:val="24"/>
          <w:szCs w:val="24"/>
          <w:bdr w:val="none" w:sz="0" w:space="0" w:color="auto" w:frame="1"/>
        </w:rPr>
        <w:t xml:space="preserve"> obiadu </w:t>
      </w:r>
      <w:r w:rsidR="00E702B9" w:rsidRPr="00395C44">
        <w:rPr>
          <w:rFonts w:asciiTheme="minorHAnsi" w:hAnsiTheme="minorHAnsi" w:cstheme="minorHAnsi"/>
          <w:bCs/>
          <w:sz w:val="24"/>
          <w:szCs w:val="24"/>
          <w:bdr w:val="none" w:sz="0" w:space="0" w:color="auto" w:frame="1"/>
        </w:rPr>
        <w:t xml:space="preserve">( </w:t>
      </w:r>
      <w:r w:rsidR="00D81A15" w:rsidRPr="00395C44">
        <w:rPr>
          <w:rFonts w:asciiTheme="minorHAnsi" w:hAnsiTheme="minorHAnsi" w:cstheme="minorHAnsi"/>
          <w:bCs/>
          <w:sz w:val="24"/>
          <w:szCs w:val="24"/>
          <w:bdr w:val="none" w:sz="0" w:space="0" w:color="auto" w:frame="1"/>
        </w:rPr>
        <w:t>w tym:</w:t>
      </w:r>
      <w:r w:rsidR="003A6DF0" w:rsidRPr="00395C44">
        <w:rPr>
          <w:rFonts w:asciiTheme="minorHAnsi" w:hAnsiTheme="minorHAnsi" w:cstheme="minorHAnsi"/>
          <w:bCs/>
          <w:sz w:val="24"/>
          <w:szCs w:val="24"/>
          <w:bdr w:val="none" w:sz="0" w:space="0" w:color="auto" w:frame="1"/>
        </w:rPr>
        <w:t xml:space="preserve">  zupa</w:t>
      </w:r>
      <w:r w:rsidR="00E702B9" w:rsidRPr="00395C44">
        <w:rPr>
          <w:rFonts w:asciiTheme="minorHAnsi" w:hAnsiTheme="minorHAnsi" w:cstheme="minorHAnsi"/>
          <w:bCs/>
          <w:sz w:val="24"/>
          <w:szCs w:val="24"/>
          <w:bdr w:val="none" w:sz="0" w:space="0" w:color="auto" w:frame="1"/>
        </w:rPr>
        <w:t xml:space="preserve">, </w:t>
      </w:r>
      <w:r w:rsidR="00D81A15" w:rsidRPr="00395C44">
        <w:rPr>
          <w:rFonts w:asciiTheme="minorHAnsi" w:hAnsiTheme="minorHAnsi" w:cstheme="minorHAnsi"/>
          <w:bCs/>
          <w:sz w:val="24"/>
          <w:szCs w:val="24"/>
          <w:bdr w:val="none" w:sz="0" w:space="0" w:color="auto" w:frame="1"/>
        </w:rPr>
        <w:t xml:space="preserve">drugie danie, </w:t>
      </w:r>
      <w:r w:rsidR="00E702B9" w:rsidRPr="00395C44">
        <w:rPr>
          <w:rFonts w:asciiTheme="minorHAnsi" w:hAnsiTheme="minorHAnsi" w:cstheme="minorHAnsi"/>
          <w:bCs/>
          <w:sz w:val="24"/>
          <w:szCs w:val="24"/>
          <w:bdr w:val="none" w:sz="0" w:space="0" w:color="auto" w:frame="1"/>
        </w:rPr>
        <w:t>kompot</w:t>
      </w:r>
      <w:r w:rsidR="003A6DF0" w:rsidRPr="00395C44">
        <w:rPr>
          <w:rFonts w:asciiTheme="minorHAnsi" w:hAnsiTheme="minorHAnsi" w:cstheme="minorHAnsi"/>
          <w:bCs/>
          <w:sz w:val="24"/>
          <w:szCs w:val="24"/>
          <w:bdr w:val="none" w:sz="0" w:space="0" w:color="auto" w:frame="1"/>
        </w:rPr>
        <w:t>)</w:t>
      </w:r>
      <w:r w:rsidR="00E702B9" w:rsidRPr="00395C44">
        <w:rPr>
          <w:rFonts w:asciiTheme="minorHAnsi" w:hAnsiTheme="minorHAnsi" w:cstheme="minorHAnsi"/>
          <w:bCs/>
          <w:sz w:val="24"/>
          <w:szCs w:val="24"/>
          <w:bdr w:val="none" w:sz="0" w:space="0" w:color="auto" w:frame="1"/>
        </w:rPr>
        <w:t xml:space="preserve"> </w:t>
      </w:r>
      <w:r w:rsidRPr="00395C44">
        <w:rPr>
          <w:rFonts w:asciiTheme="minorHAnsi" w:hAnsiTheme="minorHAnsi" w:cstheme="minorHAnsi"/>
          <w:sz w:val="24"/>
          <w:szCs w:val="24"/>
        </w:rPr>
        <w:t>na potrzeby dzieci</w:t>
      </w:r>
      <w:r w:rsidR="00BB4AA2" w:rsidRPr="00395C44">
        <w:rPr>
          <w:rFonts w:asciiTheme="minorHAnsi" w:hAnsiTheme="minorHAnsi" w:cstheme="minorHAnsi"/>
          <w:sz w:val="24"/>
          <w:szCs w:val="24"/>
        </w:rPr>
        <w:t xml:space="preserve"> wynosi </w:t>
      </w:r>
      <w:r w:rsidRPr="00395C44">
        <w:rPr>
          <w:rFonts w:asciiTheme="minorHAnsi" w:hAnsiTheme="minorHAnsi" w:cstheme="minorHAnsi"/>
          <w:sz w:val="24"/>
          <w:szCs w:val="24"/>
        </w:rPr>
        <w:t>brutto: ......................, słownie</w:t>
      </w:r>
      <w:r w:rsidRPr="00466FA6">
        <w:rPr>
          <w:rFonts w:asciiTheme="minorHAnsi" w:hAnsiTheme="minorHAnsi" w:cstheme="minorHAnsi"/>
          <w:sz w:val="24"/>
          <w:szCs w:val="24"/>
        </w:rPr>
        <w:t xml:space="preserve">: ( ....................................................... złotych). </w:t>
      </w:r>
    </w:p>
    <w:p w14:paraId="7965D887"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Wynagr</w:t>
      </w:r>
      <w:r w:rsidR="00125795">
        <w:rPr>
          <w:rFonts w:asciiTheme="minorHAnsi" w:hAnsiTheme="minorHAnsi" w:cstheme="minorHAnsi"/>
          <w:sz w:val="24"/>
          <w:szCs w:val="24"/>
        </w:rPr>
        <w:t>odzenie, o którym mowa w ust. 7</w:t>
      </w:r>
      <w:r w:rsidRPr="00466FA6">
        <w:rPr>
          <w:rFonts w:asciiTheme="minorHAnsi" w:hAnsiTheme="minorHAnsi" w:cstheme="minorHAnsi"/>
          <w:sz w:val="24"/>
          <w:szCs w:val="24"/>
        </w:rPr>
        <w:t xml:space="preserve">, </w:t>
      </w:r>
      <w:r w:rsidRPr="003A6DF0">
        <w:rPr>
          <w:rFonts w:asciiTheme="minorHAnsi" w:hAnsiTheme="minorHAnsi" w:cstheme="minorHAnsi"/>
          <w:sz w:val="24"/>
          <w:szCs w:val="24"/>
        </w:rPr>
        <w:t xml:space="preserve">obejmuje wszystkie koszty związane z prawidłowym wykonaniem przedmiotu umowy, w tym </w:t>
      </w:r>
      <w:r w:rsidR="003A6DF0" w:rsidRPr="003A6DF0">
        <w:rPr>
          <w:rFonts w:asciiTheme="minorHAnsi" w:hAnsiTheme="minorHAnsi" w:cstheme="minorHAnsi"/>
          <w:sz w:val="24"/>
          <w:szCs w:val="24"/>
        </w:rPr>
        <w:t>koszty dostawy</w:t>
      </w:r>
      <w:r w:rsidR="00352EB6">
        <w:rPr>
          <w:rFonts w:asciiTheme="minorHAnsi" w:hAnsiTheme="minorHAnsi" w:cstheme="minorHAnsi"/>
          <w:sz w:val="24"/>
          <w:szCs w:val="24"/>
        </w:rPr>
        <w:t>.</w:t>
      </w:r>
    </w:p>
    <w:p w14:paraId="5330A0F6" w14:textId="77777777" w:rsidR="003844AD" w:rsidRPr="00466FA6" w:rsidRDefault="00125795" w:rsidP="002C71B2">
      <w:pPr>
        <w:pStyle w:val="Akapitzlist"/>
        <w:widowControl/>
        <w:numPr>
          <w:ilvl w:val="0"/>
          <w:numId w:val="32"/>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Łączne </w:t>
      </w:r>
      <w:r w:rsidR="00C05C47">
        <w:rPr>
          <w:rFonts w:asciiTheme="minorHAnsi" w:hAnsiTheme="minorHAnsi" w:cstheme="minorHAnsi"/>
          <w:sz w:val="24"/>
          <w:szCs w:val="24"/>
        </w:rPr>
        <w:t xml:space="preserve">maksymalne </w:t>
      </w:r>
      <w:r>
        <w:rPr>
          <w:rFonts w:asciiTheme="minorHAnsi" w:hAnsiTheme="minorHAnsi" w:cstheme="minorHAnsi"/>
          <w:sz w:val="24"/>
          <w:szCs w:val="24"/>
        </w:rPr>
        <w:t>w</w:t>
      </w:r>
      <w:r w:rsidR="003844AD" w:rsidRPr="003A6DF0">
        <w:rPr>
          <w:rFonts w:asciiTheme="minorHAnsi" w:hAnsiTheme="minorHAnsi" w:cstheme="minorHAnsi"/>
          <w:sz w:val="24"/>
          <w:szCs w:val="24"/>
        </w:rPr>
        <w:t>ynagrodzenie za wykonanie przedmiotu umowy</w:t>
      </w:r>
      <w:r w:rsidR="003844AD" w:rsidRPr="00466FA6">
        <w:rPr>
          <w:rFonts w:asciiTheme="minorHAnsi" w:hAnsiTheme="minorHAnsi" w:cstheme="minorHAnsi"/>
          <w:sz w:val="24"/>
          <w:szCs w:val="24"/>
        </w:rPr>
        <w:t xml:space="preserve"> wynosi brutto: .................. zł, (słownie: ........................................................... zł), wartość netto umowy: ...................... zł, (słownie: ............................................ zł). </w:t>
      </w:r>
    </w:p>
    <w:p w14:paraId="0B9BE931" w14:textId="77777777" w:rsidR="003844AD" w:rsidRPr="00466FA6"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Ceny jednostkowe posiłków </w:t>
      </w:r>
      <w:r w:rsidR="00125795">
        <w:rPr>
          <w:rFonts w:asciiTheme="minorHAnsi" w:hAnsiTheme="minorHAnsi" w:cstheme="minorHAnsi"/>
          <w:sz w:val="24"/>
          <w:szCs w:val="24"/>
        </w:rPr>
        <w:t xml:space="preserve">(osobodzień żywieniowy) </w:t>
      </w:r>
      <w:r w:rsidRPr="00466FA6">
        <w:rPr>
          <w:rFonts w:asciiTheme="minorHAnsi" w:hAnsiTheme="minorHAnsi" w:cstheme="minorHAnsi"/>
          <w:sz w:val="24"/>
          <w:szCs w:val="24"/>
        </w:rPr>
        <w:t xml:space="preserve">nie ulegną zmianie przez cały okres obowiązywania niniejszej umowy. </w:t>
      </w:r>
    </w:p>
    <w:p w14:paraId="774DBEE2"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Wynagrodzenie będzie płatne na następujący rachunek rozliczeniowy Wykonawcy o którym mowa w art. 49 ust. 1 pkt 1 ustawy z dnia 29 sierpnia 1997 r. Prawo bankowe nr ... ... ... ... ... ... ... </w:t>
      </w:r>
      <w:r w:rsidRPr="00466FA6">
        <w:rPr>
          <w:rStyle w:val="Odwoanieprzypisudolnego"/>
          <w:rFonts w:asciiTheme="minorHAnsi" w:hAnsiTheme="minorHAnsi" w:cstheme="minorHAnsi"/>
          <w:sz w:val="24"/>
          <w:szCs w:val="24"/>
        </w:rPr>
        <w:footnoteReference w:id="2"/>
      </w:r>
      <w:r w:rsidRPr="00466FA6">
        <w:rPr>
          <w:rFonts w:asciiTheme="minorHAnsi" w:hAnsiTheme="minorHAnsi" w:cstheme="minorHAnsi"/>
          <w:sz w:val="24"/>
          <w:szCs w:val="24"/>
        </w:rPr>
        <w:t xml:space="preserve">. Wykonawca potwierdza, że rachunek rozliczeniowy został zgłoszony do właściwego organu podatkowego i znajduje się w wykazie, o którym mowa w art. 96b ustawy z dnia 11 marca 2004 r. o podatku od towarów i usług (t. j. Dz.U.2018.2174 z </w:t>
      </w:r>
      <w:proofErr w:type="spellStart"/>
      <w:r w:rsidRPr="00466FA6">
        <w:rPr>
          <w:rFonts w:asciiTheme="minorHAnsi" w:hAnsiTheme="minorHAnsi" w:cstheme="minorHAnsi"/>
          <w:sz w:val="24"/>
          <w:szCs w:val="24"/>
        </w:rPr>
        <w:t>późn</w:t>
      </w:r>
      <w:proofErr w:type="spellEnd"/>
      <w:r w:rsidRPr="00466FA6">
        <w:rPr>
          <w:rFonts w:asciiTheme="minorHAnsi" w:hAnsiTheme="minorHAnsi" w:cstheme="minorHAnsi"/>
          <w:sz w:val="24"/>
          <w:szCs w:val="24"/>
        </w:rPr>
        <w:t xml:space="preserve">. </w:t>
      </w:r>
      <w:proofErr w:type="spellStart"/>
      <w:r w:rsidRPr="00466FA6">
        <w:rPr>
          <w:rFonts w:asciiTheme="minorHAnsi" w:hAnsiTheme="minorHAnsi" w:cstheme="minorHAnsi"/>
          <w:sz w:val="24"/>
          <w:szCs w:val="24"/>
        </w:rPr>
        <w:t>zm</w:t>
      </w:r>
      <w:proofErr w:type="spellEnd"/>
      <w:r w:rsidRPr="00466FA6">
        <w:rPr>
          <w:rFonts w:asciiTheme="minorHAnsi" w:hAnsiTheme="minorHAnsi" w:cstheme="minorHAnsi"/>
          <w:sz w:val="24"/>
          <w:szCs w:val="24"/>
        </w:rPr>
        <w:t xml:space="preserve">); wykaz, o którym mowa w art. 96b ustawy z dnia 11 marca 2004 r. o podatku od towarów i usług zwany jest w dalszej części Umowy Białą Listą. Zmiana numeru rachunku wymaga aneksu do umowy. </w:t>
      </w:r>
    </w:p>
    <w:p w14:paraId="7CA0EC3E"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Faktury otrzymane od Wykonawcy, Zamawiający będzie regulował w mechanizmie podzielonej płatności, o którym mowa w art. 108a ustawy z dnia 11 marca 2004 r. o podatku od towarów i usług (t. j. Dz.U.2018.2174 z </w:t>
      </w:r>
      <w:proofErr w:type="spellStart"/>
      <w:r w:rsidRPr="00466FA6">
        <w:rPr>
          <w:rFonts w:asciiTheme="minorHAnsi" w:hAnsiTheme="minorHAnsi" w:cstheme="minorHAnsi"/>
          <w:sz w:val="24"/>
          <w:szCs w:val="24"/>
        </w:rPr>
        <w:t>późn</w:t>
      </w:r>
      <w:proofErr w:type="spellEnd"/>
      <w:r w:rsidRPr="00466FA6">
        <w:rPr>
          <w:rFonts w:asciiTheme="minorHAnsi" w:hAnsiTheme="minorHAnsi" w:cstheme="minorHAnsi"/>
          <w:sz w:val="24"/>
          <w:szCs w:val="24"/>
        </w:rPr>
        <w:t>. zm.). Wykonawca oświadcza, że wskazany przez niego rachunek rozliczeniowy umożliwia dokonywanie płatności w mechanizmie podzielonej płatności. Zamawiający, przed dokonaniem zapłaty tj. na dzień zlecenia przelewu, dokona weryfikacji obecności na Białej Liście, rachunku rozliczeniowego, o którym mowa w art. 49 ust. 1 pkt 1 ustawy z dnia 29 sierpnia 1997 r. Prawo bankowe wskazanego przez Wykonawcę. W przypadku braku na Białej Liście na dzień zlecenia przelewu rachunku rozliczeniowego wskazanego przez Wykonawcę, Zamawiający wstrzyma płatność, do momentu uzyskania od Wykonawcę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Wykonawcy zapłaty za fakturę, w ciągu 3 dni roboczych od dnia otrzymania pisemnej informacji od Wykonawcy. Opóźnienie w dokonaniu płatności w terminie określonym w umowie, nie stanowi dla Wykonawcy podstawy do żądania od Zamawiającego jakichkolwiek roszczeń, w tym w szczególności odsetek z tytułu dokonania nieterminowej płatności wynagrodzenia.</w:t>
      </w:r>
    </w:p>
    <w:p w14:paraId="44940860"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Płatność uważana jest za dokonaną w chwili złożenia przez Zamawiającego polecenia przelewu bankowego w banku prowadzącym jego rachunek bankowy. </w:t>
      </w:r>
    </w:p>
    <w:p w14:paraId="7E121C78"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W przypadku wystawienia Faktury VAT niezgodnej z Umową lub obowiązującymi przepisami prawa, a także nie przedłożenia wymaganych Umową dokumentów, bieg terminu płatności rozpoczyna się po wyjaśnieniu nieprawidłowości, uzupełnieniu brakujących dokumentów lub otrzymaniu Faktury VAT korygującej (w sytuacji stwierdzenia niezgodności kwoty należności lub treści Faktury VAT). Zamawiający niezwłocznie poinformuje o stwierdzonych uchybieniach oraz braku upływu terminu płatności.</w:t>
      </w:r>
    </w:p>
    <w:p w14:paraId="17DB2062"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7.</w:t>
      </w:r>
    </w:p>
    <w:p w14:paraId="4C75FB96" w14:textId="77777777" w:rsidR="003844AD" w:rsidRPr="00466FA6" w:rsidRDefault="003844AD" w:rsidP="002C71B2">
      <w:pPr>
        <w:pStyle w:val="Akapitzlist"/>
        <w:widowControl/>
        <w:numPr>
          <w:ilvl w:val="1"/>
          <w:numId w:val="28"/>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Obowiązującą formę odszkodowania stanowią ka</w:t>
      </w:r>
      <w:r w:rsidR="00125795">
        <w:rPr>
          <w:rFonts w:asciiTheme="minorHAnsi" w:hAnsiTheme="minorHAnsi" w:cstheme="minorHAnsi"/>
          <w:sz w:val="24"/>
          <w:szCs w:val="24"/>
        </w:rPr>
        <w:t>ry umowne, które naliczane będą</w:t>
      </w:r>
      <w:r w:rsidRPr="00466FA6">
        <w:rPr>
          <w:rFonts w:asciiTheme="minorHAnsi" w:hAnsiTheme="minorHAnsi" w:cstheme="minorHAnsi"/>
          <w:sz w:val="24"/>
          <w:szCs w:val="24"/>
        </w:rPr>
        <w:t xml:space="preserve"> w następujących przypadkach i wysokościach: </w:t>
      </w:r>
    </w:p>
    <w:p w14:paraId="654174DE" w14:textId="77777777" w:rsidR="003844AD" w:rsidRPr="003A6DF0" w:rsidRDefault="00BB4AA2" w:rsidP="002C71B2">
      <w:pPr>
        <w:pStyle w:val="Akapitzlist"/>
        <w:widowControl/>
        <w:numPr>
          <w:ilvl w:val="0"/>
          <w:numId w:val="34"/>
        </w:numPr>
        <w:jc w:val="both"/>
        <w:rPr>
          <w:rFonts w:asciiTheme="minorHAnsi" w:hAnsiTheme="minorHAnsi" w:cstheme="minorHAnsi"/>
          <w:sz w:val="24"/>
          <w:szCs w:val="24"/>
        </w:rPr>
      </w:pPr>
      <w:r>
        <w:rPr>
          <w:rFonts w:asciiTheme="minorHAnsi" w:hAnsiTheme="minorHAnsi" w:cstheme="minorHAnsi"/>
          <w:sz w:val="24"/>
          <w:szCs w:val="24"/>
        </w:rPr>
        <w:lastRenderedPageBreak/>
        <w:t>w przypadku nie</w:t>
      </w:r>
      <w:r w:rsidR="003844AD" w:rsidRPr="00466FA6">
        <w:rPr>
          <w:rFonts w:asciiTheme="minorHAnsi" w:hAnsiTheme="minorHAnsi" w:cstheme="minorHAnsi"/>
          <w:sz w:val="24"/>
          <w:szCs w:val="24"/>
        </w:rPr>
        <w:t xml:space="preserve">podjęcia realizacji usługi określonej w § 1 umowy w terminie </w:t>
      </w:r>
      <w:r w:rsidR="00125795">
        <w:rPr>
          <w:rFonts w:asciiTheme="minorHAnsi" w:hAnsiTheme="minorHAnsi" w:cstheme="minorHAnsi"/>
          <w:sz w:val="24"/>
          <w:szCs w:val="24"/>
        </w:rPr>
        <w:t>określonym w umowie</w:t>
      </w:r>
      <w:r w:rsidR="003A6DF0">
        <w:rPr>
          <w:rFonts w:asciiTheme="minorHAnsi" w:hAnsiTheme="minorHAnsi" w:cstheme="minorHAnsi"/>
          <w:sz w:val="24"/>
          <w:szCs w:val="24"/>
        </w:rPr>
        <w:t xml:space="preserve">, </w:t>
      </w:r>
      <w:r w:rsidR="003844AD" w:rsidRPr="003A6DF0">
        <w:rPr>
          <w:rFonts w:asciiTheme="minorHAnsi" w:hAnsiTheme="minorHAnsi" w:cstheme="minorHAnsi"/>
          <w:sz w:val="24"/>
          <w:szCs w:val="24"/>
        </w:rPr>
        <w:t>Wykonawca zapłaci Zamawiającemu k</w:t>
      </w:r>
      <w:r w:rsidR="003A6DF0">
        <w:rPr>
          <w:rFonts w:asciiTheme="minorHAnsi" w:hAnsiTheme="minorHAnsi" w:cstheme="minorHAnsi"/>
          <w:sz w:val="24"/>
          <w:szCs w:val="24"/>
        </w:rPr>
        <w:t>arę umowną w wysokości 5.000,00</w:t>
      </w:r>
      <w:r w:rsidR="003844AD" w:rsidRPr="003A6DF0">
        <w:rPr>
          <w:rFonts w:asciiTheme="minorHAnsi" w:hAnsiTheme="minorHAnsi" w:cstheme="minorHAnsi"/>
          <w:sz w:val="24"/>
          <w:szCs w:val="24"/>
        </w:rPr>
        <w:t xml:space="preserve"> zł brutto, </w:t>
      </w:r>
    </w:p>
    <w:p w14:paraId="1B2D5E83"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3A6DF0">
        <w:rPr>
          <w:rFonts w:asciiTheme="minorHAnsi" w:hAnsiTheme="minorHAnsi" w:cstheme="minorHAnsi"/>
          <w:sz w:val="24"/>
          <w:szCs w:val="24"/>
        </w:rPr>
        <w:t>w przypadku spóźnień lub nieprzestrzegania szczegółowych wymogów przedmiotu umowy oraz organizacyjnych, o ile Wykonawca nie udowodni, że nastąpiło to bez jego winy, wynagrodzenie Wykonawcy zostanie pomniejszone</w:t>
      </w:r>
      <w:r w:rsidRPr="00466FA6">
        <w:rPr>
          <w:rFonts w:asciiTheme="minorHAnsi" w:hAnsiTheme="minorHAnsi" w:cstheme="minorHAnsi"/>
          <w:sz w:val="24"/>
          <w:szCs w:val="24"/>
        </w:rPr>
        <w:t xml:space="preserve"> o 20% należności za dostarczoną ze spóźnieniem usługę, </w:t>
      </w:r>
    </w:p>
    <w:p w14:paraId="368F96B7"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 xml:space="preserve">za niezrealizowanie usługi wraz z dostawą, o ile Wykonawca nie udowodni, że nastąpiło to bez jego winy, wynagrodzenie Wykonawcy zostanie pomniejszone o naliczoną karę w wysokości 20% wartości niezrealizowanej części przedmiotu umowy. </w:t>
      </w:r>
    </w:p>
    <w:p w14:paraId="3D95BD20"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w przypadku każdorazowego stwierdzenia nieprawidłowości w zakresie jakości, składu lub wagi posiłku</w:t>
      </w:r>
      <w:r w:rsidR="003670DF">
        <w:rPr>
          <w:rFonts w:asciiTheme="minorHAnsi" w:hAnsiTheme="minorHAnsi" w:cstheme="minorHAnsi"/>
          <w:sz w:val="24"/>
          <w:szCs w:val="24"/>
        </w:rPr>
        <w:t xml:space="preserve"> (zgodności z opisem przedmiotu zamówienia)</w:t>
      </w:r>
      <w:r w:rsidRPr="00466FA6">
        <w:rPr>
          <w:rFonts w:asciiTheme="minorHAnsi" w:hAnsiTheme="minorHAnsi" w:cstheme="minorHAnsi"/>
          <w:sz w:val="24"/>
          <w:szCs w:val="24"/>
        </w:rPr>
        <w:t xml:space="preserve">, Wykonawca zapłaci Zamawiającemu karę umowną w wysokości </w:t>
      </w:r>
      <w:r w:rsidR="003670DF">
        <w:rPr>
          <w:rFonts w:asciiTheme="minorHAnsi" w:hAnsiTheme="minorHAnsi" w:cstheme="minorHAnsi"/>
          <w:sz w:val="24"/>
          <w:szCs w:val="24"/>
        </w:rPr>
        <w:t>5</w:t>
      </w:r>
      <w:r w:rsidRPr="00466FA6">
        <w:rPr>
          <w:rFonts w:asciiTheme="minorHAnsi" w:hAnsiTheme="minorHAnsi" w:cstheme="minorHAnsi"/>
          <w:sz w:val="24"/>
          <w:szCs w:val="24"/>
        </w:rPr>
        <w:t xml:space="preserve">00,00 zł brutto. </w:t>
      </w:r>
    </w:p>
    <w:p w14:paraId="34855BE1"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 xml:space="preserve">w przypadku odstąpienia od umowy przez Wykonawcę z przyczyn leżących po jego stronie zostanie naliczona kara umowna 20% wartości przedmiotu umowy, </w:t>
      </w:r>
    </w:p>
    <w:p w14:paraId="7B2285C0"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 xml:space="preserve">w przypadku odstąpienia od umowy i niedotrzymania, co najmniej miesięcznego okresu wypowiedzenia – w wysokości 20% wynagrodzenia umownego za przedmiot umowy. </w:t>
      </w:r>
    </w:p>
    <w:p w14:paraId="76720DBC" w14:textId="77777777" w:rsidR="003844AD" w:rsidRPr="00F4605F" w:rsidRDefault="003844AD" w:rsidP="002C71B2">
      <w:pPr>
        <w:widowControl/>
        <w:numPr>
          <w:ilvl w:val="0"/>
          <w:numId w:val="34"/>
        </w:numPr>
        <w:jc w:val="both"/>
        <w:rPr>
          <w:rFonts w:asciiTheme="minorHAnsi" w:hAnsiTheme="minorHAnsi" w:cstheme="minorHAnsi"/>
          <w:sz w:val="24"/>
          <w:szCs w:val="24"/>
        </w:rPr>
      </w:pPr>
      <w:r w:rsidRPr="00466FA6">
        <w:rPr>
          <w:rFonts w:asciiTheme="minorHAnsi" w:eastAsia="Calibri" w:hAnsiTheme="minorHAnsi" w:cstheme="minorHAnsi"/>
          <w:sz w:val="24"/>
          <w:szCs w:val="24"/>
        </w:rPr>
        <w:t>Zastrzeżona kara umowna nie wyklucza dochodzenia odszkodowania przenoszącego wysokość zastrzeżonej kary umownej.</w:t>
      </w:r>
    </w:p>
    <w:p w14:paraId="02CEB0C5" w14:textId="109EA9D7" w:rsidR="00F4605F" w:rsidRPr="00466FA6" w:rsidRDefault="00EF0787" w:rsidP="002C71B2">
      <w:pPr>
        <w:widowControl/>
        <w:numPr>
          <w:ilvl w:val="0"/>
          <w:numId w:val="34"/>
        </w:numPr>
        <w:jc w:val="both"/>
        <w:rPr>
          <w:rFonts w:asciiTheme="minorHAnsi" w:hAnsiTheme="minorHAnsi" w:cstheme="minorHAnsi"/>
          <w:sz w:val="24"/>
          <w:szCs w:val="24"/>
        </w:rPr>
      </w:pPr>
      <w:r w:rsidRPr="00EF0787">
        <w:rPr>
          <w:rFonts w:asciiTheme="minorHAnsi" w:hAnsiTheme="minorHAnsi" w:cstheme="minorHAnsi"/>
          <w:sz w:val="24"/>
          <w:szCs w:val="24"/>
        </w:rPr>
        <w:t>Łączna maksymalna dopuszczalna wartość kar umownych, których mogą dochodzić strony umowy nie może przekroczyć  30% wynagrodzenia brutto wykonawcy określonego w § 6 ust. 10.</w:t>
      </w:r>
    </w:p>
    <w:p w14:paraId="7891D5F9" w14:textId="77777777" w:rsidR="004F3A0A" w:rsidRPr="004F3A0A" w:rsidRDefault="004F3A0A" w:rsidP="002C71B2">
      <w:pPr>
        <w:pStyle w:val="Akapitzlist"/>
        <w:numPr>
          <w:ilvl w:val="1"/>
          <w:numId w:val="28"/>
        </w:numPr>
        <w:suppressAutoHyphens/>
        <w:ind w:left="426"/>
        <w:jc w:val="both"/>
        <w:rPr>
          <w:rFonts w:asciiTheme="minorHAnsi" w:hAnsiTheme="minorHAnsi" w:cstheme="minorHAnsi"/>
          <w:sz w:val="24"/>
          <w:szCs w:val="24"/>
        </w:rPr>
      </w:pPr>
      <w:r w:rsidRPr="004F3A0A">
        <w:rPr>
          <w:rFonts w:asciiTheme="minorHAnsi" w:hAnsiTheme="minorHAnsi" w:cstheme="minorHAnsi"/>
          <w:sz w:val="24"/>
          <w:szCs w:val="24"/>
        </w:rPr>
        <w:t xml:space="preserve">Zamawiający zastrzega sobie możliwość potrącenia kar umownych z </w:t>
      </w:r>
      <w:r w:rsidR="00125795">
        <w:rPr>
          <w:rFonts w:asciiTheme="minorHAnsi" w:hAnsiTheme="minorHAnsi" w:cstheme="minorHAnsi"/>
          <w:sz w:val="24"/>
          <w:szCs w:val="24"/>
        </w:rPr>
        <w:t xml:space="preserve">najbliższej </w:t>
      </w:r>
      <w:r>
        <w:rPr>
          <w:rFonts w:asciiTheme="minorHAnsi" w:hAnsiTheme="minorHAnsi" w:cstheme="minorHAnsi"/>
          <w:sz w:val="24"/>
          <w:szCs w:val="24"/>
        </w:rPr>
        <w:t xml:space="preserve">faktury. </w:t>
      </w:r>
    </w:p>
    <w:p w14:paraId="0DCAA54D" w14:textId="77777777" w:rsidR="003844AD" w:rsidRPr="00466FA6" w:rsidRDefault="003844AD" w:rsidP="003844AD">
      <w:pPr>
        <w:rPr>
          <w:rFonts w:asciiTheme="minorHAnsi" w:hAnsiTheme="minorHAnsi" w:cstheme="minorHAnsi"/>
          <w:sz w:val="24"/>
          <w:szCs w:val="24"/>
        </w:rPr>
      </w:pPr>
    </w:p>
    <w:p w14:paraId="3234278E"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8.</w:t>
      </w:r>
    </w:p>
    <w:p w14:paraId="15DE4F5A" w14:textId="77777777" w:rsidR="003844AD" w:rsidRDefault="003844AD" w:rsidP="002C71B2">
      <w:pPr>
        <w:pStyle w:val="Akapitzlist"/>
        <w:widowControl/>
        <w:numPr>
          <w:ilvl w:val="0"/>
          <w:numId w:val="36"/>
        </w:numPr>
        <w:ind w:left="426"/>
        <w:jc w:val="both"/>
        <w:rPr>
          <w:rFonts w:asciiTheme="minorHAnsi" w:hAnsiTheme="minorHAnsi" w:cstheme="minorHAnsi"/>
          <w:sz w:val="24"/>
          <w:szCs w:val="24"/>
        </w:rPr>
      </w:pPr>
      <w:r w:rsidRPr="00466FA6">
        <w:rPr>
          <w:rFonts w:asciiTheme="minorHAnsi" w:hAnsiTheme="minorHAnsi" w:cstheme="minorHAnsi"/>
          <w:sz w:val="24"/>
          <w:szCs w:val="24"/>
        </w:rPr>
        <w:t xml:space="preserve">Niewykonanie w całości lub w części zobowiązań stron wynikających z niniejszej umowy nie może być wykorzystane wobec drugiej strony do dochodzenia roszczeń, jeśli przyczyną niewykonania jest siła wyższa. W takim przypadku Wykonawca może żądać jedynie wynagrodzenia należnego mu z tytułu wykonania części umowy. </w:t>
      </w:r>
    </w:p>
    <w:p w14:paraId="0C96DE3B" w14:textId="77777777" w:rsidR="003844AD" w:rsidRDefault="003844AD" w:rsidP="002C71B2">
      <w:pPr>
        <w:pStyle w:val="Akapitzlist"/>
        <w:widowControl/>
        <w:numPr>
          <w:ilvl w:val="0"/>
          <w:numId w:val="36"/>
        </w:numPr>
        <w:ind w:left="426"/>
        <w:jc w:val="both"/>
        <w:rPr>
          <w:rFonts w:asciiTheme="minorHAnsi" w:hAnsiTheme="minorHAnsi" w:cstheme="minorHAnsi"/>
          <w:sz w:val="24"/>
          <w:szCs w:val="24"/>
        </w:rPr>
      </w:pPr>
      <w:r w:rsidRPr="004F3A0A">
        <w:rPr>
          <w:rFonts w:asciiTheme="minorHAnsi" w:hAnsiTheme="minorHAnsi" w:cstheme="minorHAnsi"/>
          <w:sz w:val="24"/>
          <w:szCs w:val="24"/>
        </w:rPr>
        <w:t xml:space="preserve">Przez siłę wyższą rozumie się zdarzenia niemożliwe do przewidzenia w chwili zawierania umowy, na które strony nie mają wpływu i są przez strony niemożliwe do pokonania, a w szczególności: klęski żywiołowe, wojny, mobilizacje, zamknięcie granic, zamknięcie szkół, akty prawne organów władzy lub administracji publicznej uniemożliwiające wykonanie umowy w całości lub w części. </w:t>
      </w:r>
    </w:p>
    <w:p w14:paraId="12D82932" w14:textId="77777777" w:rsidR="003844AD" w:rsidRPr="004F3A0A" w:rsidRDefault="003844AD" w:rsidP="002C71B2">
      <w:pPr>
        <w:pStyle w:val="Akapitzlist"/>
        <w:widowControl/>
        <w:numPr>
          <w:ilvl w:val="0"/>
          <w:numId w:val="36"/>
        </w:numPr>
        <w:ind w:left="426"/>
        <w:jc w:val="both"/>
        <w:rPr>
          <w:rFonts w:asciiTheme="minorHAnsi" w:hAnsiTheme="minorHAnsi" w:cstheme="minorHAnsi"/>
          <w:sz w:val="24"/>
          <w:szCs w:val="24"/>
        </w:rPr>
      </w:pPr>
      <w:r w:rsidRPr="004F3A0A">
        <w:rPr>
          <w:rFonts w:asciiTheme="minorHAnsi" w:hAnsiTheme="minorHAnsi" w:cstheme="minorHAnsi"/>
          <w:sz w:val="24"/>
          <w:szCs w:val="24"/>
        </w:rPr>
        <w:t xml:space="preserve">W przypadku wystąpienia siły wyższej umowa realizowana będzie na poziomie wynikającym z aktualnych potrzeb Zamawiającego, a wynagrodzenie Wykonawcy uzależnione będzie od faktycznego wykonania umowy, tj. zamówionych i dostarczonych posiłków, bez prawa Wykonawcy do roszczeń z tego tytułu. </w:t>
      </w:r>
    </w:p>
    <w:p w14:paraId="09B119A4" w14:textId="77777777" w:rsidR="003844AD" w:rsidRPr="00466FA6" w:rsidRDefault="003844AD" w:rsidP="003844AD">
      <w:pPr>
        <w:rPr>
          <w:rFonts w:asciiTheme="minorHAnsi" w:hAnsiTheme="minorHAnsi" w:cstheme="minorHAnsi"/>
          <w:sz w:val="24"/>
          <w:szCs w:val="24"/>
        </w:rPr>
      </w:pPr>
    </w:p>
    <w:p w14:paraId="6A315E13"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9.</w:t>
      </w:r>
    </w:p>
    <w:p w14:paraId="02F2F345" w14:textId="77777777" w:rsidR="003844AD" w:rsidRPr="003A6DF0" w:rsidRDefault="003844AD" w:rsidP="003A6DF0">
      <w:pPr>
        <w:widowControl/>
        <w:jc w:val="both"/>
        <w:rPr>
          <w:rFonts w:asciiTheme="minorHAnsi" w:hAnsiTheme="minorHAnsi" w:cstheme="minorHAnsi"/>
          <w:sz w:val="24"/>
          <w:szCs w:val="24"/>
        </w:rPr>
      </w:pPr>
      <w:r w:rsidRPr="003A6DF0">
        <w:rPr>
          <w:rFonts w:asciiTheme="minorHAnsi" w:hAnsiTheme="minorHAnsi" w:cstheme="minorHAnsi"/>
          <w:sz w:val="24"/>
          <w:szCs w:val="24"/>
        </w:rPr>
        <w:t>Podstawą do wystawienia faktury są rozliczenia dostaw potwierdzające prawidłowe wykonanie umowy i rzeczywistą ilość dostarczonych posiłków</w:t>
      </w:r>
      <w:r w:rsidR="00C05C47">
        <w:rPr>
          <w:rFonts w:asciiTheme="minorHAnsi" w:hAnsiTheme="minorHAnsi" w:cstheme="minorHAnsi"/>
          <w:sz w:val="24"/>
          <w:szCs w:val="24"/>
        </w:rPr>
        <w:t xml:space="preserve"> (osobodni żywieniowe)</w:t>
      </w:r>
      <w:r w:rsidRPr="003A6DF0">
        <w:rPr>
          <w:rFonts w:asciiTheme="minorHAnsi" w:hAnsiTheme="minorHAnsi" w:cstheme="minorHAnsi"/>
          <w:sz w:val="24"/>
          <w:szCs w:val="24"/>
        </w:rPr>
        <w:t xml:space="preserve">. Rozliczenie dostaw – protokół z odbioru posiłków musi zawierać takie informacje jak: rok, miesiąc, tydzień od ... do ..., datę wydania, ilość wydanych posiłków, w rozliczeniu na osobo/dzień żywieniowy, uwagi (rozbieżności w ilości, jakości posiłków), podpis osoby upoważnionej. </w:t>
      </w:r>
    </w:p>
    <w:p w14:paraId="3D6B54EA" w14:textId="77777777" w:rsidR="004F3A0A" w:rsidRPr="004F3A0A" w:rsidRDefault="004F3A0A" w:rsidP="004F3A0A">
      <w:pPr>
        <w:pStyle w:val="Akapitzlist"/>
        <w:widowControl/>
        <w:ind w:left="426"/>
        <w:jc w:val="both"/>
        <w:rPr>
          <w:rFonts w:asciiTheme="minorHAnsi" w:hAnsiTheme="minorHAnsi" w:cstheme="minorHAnsi"/>
          <w:sz w:val="24"/>
          <w:szCs w:val="24"/>
          <w:highlight w:val="yellow"/>
        </w:rPr>
      </w:pPr>
    </w:p>
    <w:p w14:paraId="5BF7DFAC" w14:textId="77777777" w:rsidR="00572F19" w:rsidRDefault="00572F19" w:rsidP="003844AD">
      <w:pPr>
        <w:jc w:val="center"/>
        <w:rPr>
          <w:rFonts w:asciiTheme="minorHAnsi" w:hAnsiTheme="minorHAnsi" w:cstheme="minorHAnsi"/>
          <w:sz w:val="24"/>
          <w:szCs w:val="24"/>
        </w:rPr>
      </w:pPr>
    </w:p>
    <w:p w14:paraId="59A56D59" w14:textId="17315E35"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10.</w:t>
      </w:r>
    </w:p>
    <w:p w14:paraId="3A60E618" w14:textId="77777777"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lastRenderedPageBreak/>
        <w:t xml:space="preserve">Odstąpienie od umowy powinno nastąpić w formie pisemnej pod rygorem nieważności takiego odstąpienia i powinno zawierać uzasadnienie. </w:t>
      </w:r>
    </w:p>
    <w:p w14:paraId="3267FCBD" w14:textId="77777777" w:rsidR="003844AD" w:rsidRPr="00466FA6" w:rsidRDefault="003844AD" w:rsidP="003844AD">
      <w:pPr>
        <w:rPr>
          <w:rFonts w:asciiTheme="minorHAnsi" w:hAnsiTheme="minorHAnsi" w:cstheme="minorHAnsi"/>
          <w:sz w:val="24"/>
          <w:szCs w:val="24"/>
        </w:rPr>
      </w:pPr>
    </w:p>
    <w:p w14:paraId="5A57A637"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11.</w:t>
      </w:r>
    </w:p>
    <w:p w14:paraId="6F9077BA" w14:textId="10B16747" w:rsidR="003844AD" w:rsidRDefault="003844AD" w:rsidP="003502C8">
      <w:pPr>
        <w:pStyle w:val="Akapitzlist"/>
        <w:numPr>
          <w:ilvl w:val="0"/>
          <w:numId w:val="48"/>
        </w:numPr>
        <w:rPr>
          <w:rFonts w:asciiTheme="minorHAnsi" w:hAnsiTheme="minorHAnsi" w:cstheme="minorHAnsi"/>
          <w:sz w:val="24"/>
          <w:szCs w:val="24"/>
        </w:rPr>
      </w:pPr>
      <w:r w:rsidRPr="003502C8">
        <w:rPr>
          <w:rFonts w:asciiTheme="minorHAnsi" w:hAnsiTheme="minorHAnsi" w:cstheme="minorHAnsi"/>
          <w:sz w:val="24"/>
          <w:szCs w:val="24"/>
        </w:rPr>
        <w:t>Wszelkie zmiany umowy odbywały się będą w formie aneksów sporządzonych na piśmie za zgodą stron pod rygorem nieważności.</w:t>
      </w:r>
    </w:p>
    <w:p w14:paraId="05CEEE3E" w14:textId="77777777" w:rsidR="00F7209A" w:rsidRDefault="00F7209A" w:rsidP="00F7209A">
      <w:pPr>
        <w:pStyle w:val="Akapitzlist"/>
        <w:ind w:left="360"/>
        <w:rPr>
          <w:rFonts w:asciiTheme="minorHAnsi" w:hAnsiTheme="minorHAnsi" w:cstheme="minorHAnsi"/>
          <w:sz w:val="24"/>
          <w:szCs w:val="24"/>
        </w:rPr>
      </w:pPr>
    </w:p>
    <w:p w14:paraId="2F51B49E" w14:textId="77777777" w:rsidR="00F7209A" w:rsidRDefault="00F7209A" w:rsidP="00F7209A">
      <w:pPr>
        <w:pStyle w:val="Akapitzlist"/>
        <w:ind w:left="360"/>
        <w:rPr>
          <w:rFonts w:asciiTheme="minorHAnsi" w:hAnsiTheme="minorHAnsi" w:cstheme="minorHAnsi"/>
          <w:sz w:val="24"/>
          <w:szCs w:val="24"/>
        </w:rPr>
      </w:pPr>
    </w:p>
    <w:p w14:paraId="280219C0" w14:textId="77777777" w:rsidR="00F7209A" w:rsidRPr="003502C8" w:rsidRDefault="00F7209A" w:rsidP="00F7209A">
      <w:pPr>
        <w:pStyle w:val="Akapitzlist"/>
        <w:ind w:left="360"/>
        <w:rPr>
          <w:rFonts w:asciiTheme="minorHAnsi" w:hAnsiTheme="minorHAnsi" w:cstheme="minorHAnsi"/>
          <w:sz w:val="24"/>
          <w:szCs w:val="24"/>
        </w:rPr>
      </w:pPr>
    </w:p>
    <w:p w14:paraId="65FA3A39" w14:textId="38881464" w:rsidR="003502C8" w:rsidRPr="003502C8" w:rsidRDefault="003502C8" w:rsidP="00DF4DEB">
      <w:pPr>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 xml:space="preserve">2. </w:t>
      </w:r>
      <w:r w:rsidRPr="003502C8">
        <w:rPr>
          <w:rFonts w:asciiTheme="minorHAnsi" w:hAnsiTheme="minorHAnsi" w:cstheme="minorHAnsi"/>
          <w:color w:val="000000"/>
          <w:sz w:val="24"/>
          <w:szCs w:val="24"/>
        </w:rPr>
        <w:t xml:space="preserve">Zamawiający przewiduje w trakcie realizacji zamówienia możliwość wprowadzenia następujących istotnych zmian postanowień umowy w zakresie: </w:t>
      </w:r>
    </w:p>
    <w:p w14:paraId="4B987D10" w14:textId="77777777" w:rsidR="003502C8" w:rsidRPr="003502C8" w:rsidRDefault="003502C8" w:rsidP="00DF4DEB">
      <w:pPr>
        <w:spacing w:line="276" w:lineRule="auto"/>
        <w:jc w:val="both"/>
        <w:rPr>
          <w:rFonts w:asciiTheme="minorHAnsi" w:hAnsiTheme="minorHAnsi" w:cstheme="minorHAnsi"/>
          <w:sz w:val="24"/>
          <w:szCs w:val="24"/>
        </w:rPr>
      </w:pPr>
      <w:r w:rsidRPr="003502C8">
        <w:rPr>
          <w:rFonts w:asciiTheme="minorHAnsi" w:hAnsiTheme="minorHAnsi" w:cstheme="minorHAnsi"/>
          <w:color w:val="000000"/>
          <w:sz w:val="24"/>
          <w:szCs w:val="24"/>
        </w:rPr>
        <w:t>1) nazw, adresów oraz godzin poszczególnych dostaw, jeżeli będą one wynikać ze zmian w strukturze Zamawiającego lub Wykonawcy,</w:t>
      </w:r>
    </w:p>
    <w:p w14:paraId="6870F948" w14:textId="608E9C9D" w:rsidR="003502C8" w:rsidRPr="003502C8" w:rsidRDefault="003502C8" w:rsidP="00DF4DEB">
      <w:pPr>
        <w:spacing w:line="276" w:lineRule="auto"/>
        <w:jc w:val="both"/>
        <w:rPr>
          <w:rFonts w:asciiTheme="minorHAnsi" w:hAnsiTheme="minorHAnsi" w:cstheme="minorHAnsi"/>
          <w:sz w:val="24"/>
          <w:szCs w:val="24"/>
        </w:rPr>
      </w:pPr>
      <w:r w:rsidRPr="003502C8">
        <w:rPr>
          <w:rFonts w:asciiTheme="minorHAnsi" w:hAnsiTheme="minorHAnsi" w:cstheme="minorHAnsi"/>
          <w:color w:val="000000"/>
          <w:sz w:val="24"/>
          <w:szCs w:val="24"/>
        </w:rPr>
        <w:t xml:space="preserve">2) w stosunku do osób – zmiany osób reprezentujących na skutek zmian organizacyjnych,  </w:t>
      </w:r>
    </w:p>
    <w:p w14:paraId="51182DF9" w14:textId="14F6020A" w:rsidR="003502C8" w:rsidRPr="003502C8" w:rsidRDefault="008755BD" w:rsidP="00DF4DEB">
      <w:pPr>
        <w:autoSpaceDE w:val="0"/>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3</w:t>
      </w:r>
      <w:r w:rsidR="003502C8" w:rsidRPr="003502C8">
        <w:rPr>
          <w:rFonts w:asciiTheme="minorHAnsi" w:hAnsiTheme="minorHAnsi" w:cstheme="minorHAnsi"/>
          <w:color w:val="000000"/>
          <w:sz w:val="24"/>
          <w:szCs w:val="24"/>
        </w:rPr>
        <w:t>) Zmianę cen</w:t>
      </w:r>
      <w:r>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brutto w stosunku do cen</w:t>
      </w:r>
      <w:r>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określon</w:t>
      </w:r>
      <w:r>
        <w:rPr>
          <w:rFonts w:asciiTheme="minorHAnsi" w:hAnsiTheme="minorHAnsi" w:cstheme="minorHAnsi"/>
          <w:color w:val="000000"/>
          <w:sz w:val="24"/>
          <w:szCs w:val="24"/>
        </w:rPr>
        <w:t>ej</w:t>
      </w:r>
      <w:r w:rsidR="003502C8" w:rsidRPr="003502C8">
        <w:rPr>
          <w:rFonts w:asciiTheme="minorHAnsi" w:hAnsiTheme="minorHAnsi" w:cstheme="minorHAnsi"/>
          <w:color w:val="000000"/>
          <w:sz w:val="24"/>
          <w:szCs w:val="24"/>
        </w:rPr>
        <w:t xml:space="preserve"> w umowie, na pisemny wniosek Wykonawcy, w przypadku, gdy cen</w:t>
      </w:r>
      <w:r w:rsidR="00510CF7">
        <w:rPr>
          <w:rFonts w:asciiTheme="minorHAnsi" w:hAnsiTheme="minorHAnsi" w:cstheme="minorHAnsi"/>
          <w:color w:val="000000"/>
          <w:sz w:val="24"/>
          <w:szCs w:val="24"/>
        </w:rPr>
        <w:t>a</w:t>
      </w:r>
      <w:r w:rsidR="003502C8" w:rsidRPr="003502C8">
        <w:rPr>
          <w:rFonts w:asciiTheme="minorHAnsi" w:hAnsiTheme="minorHAnsi" w:cstheme="minorHAnsi"/>
          <w:color w:val="000000"/>
          <w:sz w:val="24"/>
          <w:szCs w:val="24"/>
        </w:rPr>
        <w:t xml:space="preserve"> rynkow</w:t>
      </w:r>
      <w:r w:rsidR="00510CF7">
        <w:rPr>
          <w:rFonts w:asciiTheme="minorHAnsi" w:hAnsiTheme="minorHAnsi" w:cstheme="minorHAnsi"/>
          <w:color w:val="000000"/>
          <w:sz w:val="24"/>
          <w:szCs w:val="24"/>
        </w:rPr>
        <w:t>a</w:t>
      </w:r>
      <w:r w:rsidR="003502C8" w:rsidRPr="003502C8">
        <w:rPr>
          <w:rFonts w:asciiTheme="minorHAnsi" w:hAnsiTheme="minorHAnsi" w:cstheme="minorHAnsi"/>
          <w:color w:val="000000"/>
          <w:sz w:val="24"/>
          <w:szCs w:val="24"/>
        </w:rPr>
        <w:t xml:space="preserve"> </w:t>
      </w:r>
      <w:r w:rsidR="00510CF7">
        <w:rPr>
          <w:rFonts w:asciiTheme="minorHAnsi" w:hAnsiTheme="minorHAnsi" w:cstheme="minorHAnsi"/>
          <w:color w:val="000000"/>
          <w:sz w:val="24"/>
          <w:szCs w:val="24"/>
        </w:rPr>
        <w:t xml:space="preserve">usługi </w:t>
      </w:r>
      <w:r w:rsidR="003502C8" w:rsidRPr="003502C8">
        <w:rPr>
          <w:rFonts w:asciiTheme="minorHAnsi" w:hAnsiTheme="minorHAnsi" w:cstheme="minorHAnsi"/>
          <w:color w:val="000000"/>
          <w:sz w:val="24"/>
          <w:szCs w:val="24"/>
        </w:rPr>
        <w:t>będąc</w:t>
      </w:r>
      <w:r w:rsidR="00510CF7">
        <w:rPr>
          <w:rFonts w:asciiTheme="minorHAnsi" w:hAnsiTheme="minorHAnsi" w:cstheme="minorHAnsi"/>
          <w:color w:val="000000"/>
          <w:sz w:val="24"/>
          <w:szCs w:val="24"/>
        </w:rPr>
        <w:t>ej</w:t>
      </w:r>
      <w:r w:rsidR="003502C8" w:rsidRPr="003502C8">
        <w:rPr>
          <w:rFonts w:asciiTheme="minorHAnsi" w:hAnsiTheme="minorHAnsi" w:cstheme="minorHAnsi"/>
          <w:color w:val="000000"/>
          <w:sz w:val="24"/>
          <w:szCs w:val="24"/>
        </w:rPr>
        <w:t xml:space="preserve"> przedmiotem niniejszej umowy </w:t>
      </w:r>
      <w:r w:rsidR="007A4F7E" w:rsidRPr="003502C8">
        <w:rPr>
          <w:rFonts w:asciiTheme="minorHAnsi" w:hAnsiTheme="minorHAnsi" w:cstheme="minorHAnsi"/>
          <w:color w:val="000000"/>
          <w:sz w:val="24"/>
          <w:szCs w:val="24"/>
        </w:rPr>
        <w:t>wzrośn</w:t>
      </w:r>
      <w:r w:rsidR="007A4F7E">
        <w:rPr>
          <w:rFonts w:asciiTheme="minorHAnsi" w:hAnsiTheme="minorHAnsi" w:cstheme="minorHAnsi"/>
          <w:color w:val="000000"/>
          <w:sz w:val="24"/>
          <w:szCs w:val="24"/>
        </w:rPr>
        <w:t>ie</w:t>
      </w:r>
      <w:r w:rsidR="003502C8" w:rsidRPr="003502C8">
        <w:rPr>
          <w:rFonts w:asciiTheme="minorHAnsi" w:hAnsiTheme="minorHAnsi" w:cstheme="minorHAnsi"/>
          <w:color w:val="000000"/>
          <w:sz w:val="24"/>
          <w:szCs w:val="24"/>
        </w:rPr>
        <w:t xml:space="preserve"> od dnia jej </w:t>
      </w:r>
      <w:r w:rsidR="00510CF7">
        <w:rPr>
          <w:rFonts w:asciiTheme="minorHAnsi" w:hAnsiTheme="minorHAnsi" w:cstheme="minorHAnsi"/>
          <w:color w:val="000000"/>
          <w:sz w:val="24"/>
          <w:szCs w:val="24"/>
        </w:rPr>
        <w:t>obowiązywania</w:t>
      </w:r>
      <w:r w:rsidR="003502C8" w:rsidRPr="003502C8">
        <w:rPr>
          <w:rFonts w:asciiTheme="minorHAnsi" w:hAnsiTheme="minorHAnsi" w:cstheme="minorHAnsi"/>
          <w:color w:val="000000"/>
          <w:sz w:val="24"/>
          <w:szCs w:val="24"/>
        </w:rPr>
        <w:t xml:space="preserve"> o co najmniej 20%. Wzrost cen rynkowych Wykonawca jest obowiązany udokumentować, przedkładając wraz z wnioskiem o zmianę umowy informację o cenach rynkowych poszczególnych </w:t>
      </w:r>
      <w:r w:rsidR="00135B1B">
        <w:rPr>
          <w:rFonts w:asciiTheme="minorHAnsi" w:hAnsiTheme="minorHAnsi" w:cstheme="minorHAnsi"/>
          <w:color w:val="000000"/>
          <w:sz w:val="24"/>
          <w:szCs w:val="24"/>
        </w:rPr>
        <w:t xml:space="preserve">usług, kosztów </w:t>
      </w:r>
      <w:r w:rsidR="003502C8" w:rsidRPr="003502C8">
        <w:rPr>
          <w:rFonts w:asciiTheme="minorHAnsi" w:hAnsiTheme="minorHAnsi" w:cstheme="minorHAnsi"/>
          <w:color w:val="000000"/>
          <w:sz w:val="24"/>
          <w:szCs w:val="24"/>
        </w:rPr>
        <w:t xml:space="preserve">z dnia złożenia oferty i z dnia wystąpienia z wnioskiem o waloryzację; </w:t>
      </w:r>
    </w:p>
    <w:p w14:paraId="27A89C19" w14:textId="6B33764E" w:rsidR="003502C8" w:rsidRPr="003502C8" w:rsidRDefault="007B059B" w:rsidP="00DF4DEB">
      <w:pPr>
        <w:autoSpaceDE w:val="0"/>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4)</w:t>
      </w:r>
      <w:r w:rsidR="003502C8" w:rsidRPr="003502C8">
        <w:rPr>
          <w:rFonts w:asciiTheme="minorHAnsi" w:hAnsiTheme="minorHAnsi" w:cstheme="minorHAnsi"/>
          <w:color w:val="000000"/>
          <w:sz w:val="24"/>
          <w:szCs w:val="24"/>
        </w:rPr>
        <w:t xml:space="preserve"> Wysokość wzrostu cen</w:t>
      </w:r>
      <w:r w:rsidR="00DF7046">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w przypadku o którym mowa w ust. </w:t>
      </w:r>
      <w:r w:rsidR="00DF7046">
        <w:rPr>
          <w:rFonts w:asciiTheme="minorHAnsi" w:hAnsiTheme="minorHAnsi" w:cstheme="minorHAnsi"/>
          <w:color w:val="000000"/>
          <w:sz w:val="24"/>
          <w:szCs w:val="24"/>
        </w:rPr>
        <w:t>2</w:t>
      </w:r>
      <w:r w:rsidR="003502C8" w:rsidRPr="003502C8">
        <w:rPr>
          <w:rFonts w:asciiTheme="minorHAnsi" w:hAnsiTheme="minorHAnsi" w:cstheme="minorHAnsi"/>
          <w:color w:val="000000"/>
          <w:sz w:val="24"/>
          <w:szCs w:val="24"/>
        </w:rPr>
        <w:t xml:space="preserve"> pkt 3) niniejszego paragrafu, ustalana jest wspólnie przez strony umowy. Wzrost cen</w:t>
      </w:r>
      <w:r w:rsidR="00DF7046">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w:t>
      </w:r>
      <w:r w:rsidR="00DF7046">
        <w:rPr>
          <w:rFonts w:asciiTheme="minorHAnsi" w:hAnsiTheme="minorHAnsi" w:cstheme="minorHAnsi"/>
          <w:color w:val="000000"/>
          <w:sz w:val="24"/>
          <w:szCs w:val="24"/>
        </w:rPr>
        <w:t xml:space="preserve">świadczonej usługi </w:t>
      </w:r>
      <w:r w:rsidR="003502C8" w:rsidRPr="003502C8">
        <w:rPr>
          <w:rFonts w:asciiTheme="minorHAnsi" w:hAnsiTheme="minorHAnsi" w:cstheme="minorHAnsi"/>
          <w:color w:val="000000"/>
          <w:sz w:val="24"/>
          <w:szCs w:val="24"/>
        </w:rPr>
        <w:t xml:space="preserve">nie może być wyższy niż </w:t>
      </w:r>
      <w:r w:rsidR="00530B68">
        <w:rPr>
          <w:rFonts w:asciiTheme="minorHAnsi" w:hAnsiTheme="minorHAnsi" w:cstheme="minorHAnsi"/>
          <w:color w:val="000000"/>
          <w:sz w:val="24"/>
          <w:szCs w:val="24"/>
        </w:rPr>
        <w:t>3</w:t>
      </w:r>
      <w:r w:rsidR="003502C8" w:rsidRPr="003502C8">
        <w:rPr>
          <w:rFonts w:asciiTheme="minorHAnsi" w:hAnsiTheme="minorHAnsi" w:cstheme="minorHAnsi"/>
          <w:color w:val="000000"/>
          <w:sz w:val="24"/>
          <w:szCs w:val="24"/>
        </w:rPr>
        <w:t xml:space="preserve">% w stosunku do ceny określonej w ofercie przedstawionej przez Wykonawcę przy zawarciu umowy; </w:t>
      </w:r>
    </w:p>
    <w:p w14:paraId="0A79417A" w14:textId="59A8A51D" w:rsidR="003502C8" w:rsidRPr="003502C8" w:rsidRDefault="00530B68" w:rsidP="00DF4DEB">
      <w:pPr>
        <w:autoSpaceDE w:val="0"/>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5</w:t>
      </w:r>
      <w:r w:rsidR="003502C8" w:rsidRPr="003502C8">
        <w:rPr>
          <w:rFonts w:asciiTheme="minorHAnsi" w:hAnsiTheme="minorHAnsi" w:cstheme="minorHAnsi"/>
          <w:color w:val="000000"/>
          <w:sz w:val="24"/>
          <w:szCs w:val="24"/>
        </w:rPr>
        <w:t>) Zmiana cen</w:t>
      </w:r>
      <w:r>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z przyczyn określonych w ust. </w:t>
      </w:r>
      <w:r>
        <w:rPr>
          <w:rFonts w:asciiTheme="minorHAnsi" w:hAnsiTheme="minorHAnsi" w:cstheme="minorHAnsi"/>
          <w:color w:val="000000"/>
          <w:sz w:val="24"/>
          <w:szCs w:val="24"/>
        </w:rPr>
        <w:t>3</w:t>
      </w:r>
      <w:r w:rsidR="003502C8" w:rsidRPr="003502C8">
        <w:rPr>
          <w:rFonts w:asciiTheme="minorHAnsi" w:hAnsiTheme="minorHAnsi" w:cstheme="minorHAnsi"/>
          <w:color w:val="000000"/>
          <w:sz w:val="24"/>
          <w:szCs w:val="24"/>
        </w:rPr>
        <w:t xml:space="preserve"> pkt </w:t>
      </w:r>
      <w:r>
        <w:rPr>
          <w:rFonts w:asciiTheme="minorHAnsi" w:hAnsiTheme="minorHAnsi" w:cstheme="minorHAnsi"/>
          <w:color w:val="000000"/>
          <w:sz w:val="24"/>
          <w:szCs w:val="24"/>
        </w:rPr>
        <w:t>3)</w:t>
      </w:r>
      <w:r w:rsidR="003502C8" w:rsidRPr="003502C8">
        <w:rPr>
          <w:rFonts w:asciiTheme="minorHAnsi" w:hAnsiTheme="minorHAnsi" w:cstheme="minorHAnsi"/>
          <w:color w:val="000000"/>
          <w:sz w:val="24"/>
          <w:szCs w:val="24"/>
        </w:rPr>
        <w:t xml:space="preserve"> niniejszego paragrafu, może nastąpić wyłącznie jeden raz w trakcie obowiązywania umowy i nie wcześniej niż po upływie 6 miesięcy od dnia zawarcia umowy. Zmiana obowiązywać będzie od dnia zawarcia aneksu do umowy podpisanego przez obie strony; </w:t>
      </w:r>
    </w:p>
    <w:p w14:paraId="68D1A95A" w14:textId="7284DD91" w:rsidR="003502C8" w:rsidRPr="003502C8" w:rsidRDefault="00877C07" w:rsidP="00DF4DEB">
      <w:pPr>
        <w:autoSpaceDE w:val="0"/>
        <w:spacing w:line="276"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6</w:t>
      </w:r>
      <w:r w:rsidR="003502C8" w:rsidRPr="003502C8">
        <w:rPr>
          <w:rFonts w:asciiTheme="minorHAnsi" w:hAnsiTheme="minorHAnsi" w:cstheme="minorHAnsi"/>
          <w:color w:val="000000"/>
          <w:sz w:val="24"/>
          <w:szCs w:val="24"/>
        </w:rPr>
        <w:t xml:space="preserve">) W przypadku ustawowej zmiany stawki podatku VAT. W takim przypadku wynagrodzenie należne Wykonawcy podlega automatycznie waloryzacji odpowiednio o kwotę podatku VAT wynikającą ze stawki tego podatku, obowiązującą w chwili powstania obowiązku podatkowego, zaś cena netto pozostaje bez zmian. Zmiana wynagrodzenia w powyższym wypadku nie wymaga zawarcia aneksu do umowy, ale Wykonawca zobowiązany jest powiadomić o powyższym Zamawiającego stosownym pismem najpóźniej wraz z pierwszą fakturą zawierającą nową (zmienioną) stawkę podatku VAT. </w:t>
      </w:r>
    </w:p>
    <w:p w14:paraId="4E5ADF33" w14:textId="6DC88276" w:rsidR="003502C8" w:rsidRPr="003502C8" w:rsidRDefault="003500D8" w:rsidP="00DF4DEB">
      <w:pPr>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7)</w:t>
      </w:r>
      <w:r w:rsidR="003502C8" w:rsidRPr="003502C8">
        <w:rPr>
          <w:rFonts w:asciiTheme="minorHAnsi" w:hAnsiTheme="minorHAnsi" w:cstheme="minorHAnsi"/>
          <w:color w:val="000000"/>
          <w:sz w:val="24"/>
          <w:szCs w:val="24"/>
        </w:rPr>
        <w:t xml:space="preserve">. </w:t>
      </w:r>
      <w:r w:rsidR="003502C8" w:rsidRPr="003502C8">
        <w:rPr>
          <w:rFonts w:asciiTheme="minorHAnsi" w:hAnsiTheme="minorHAnsi" w:cstheme="minorHAnsi"/>
          <w:sz w:val="24"/>
          <w:szCs w:val="24"/>
        </w:rPr>
        <w:t>Wystąpienia siły wyższej. Strony zgodnie oświadczają, że przez „</w:t>
      </w:r>
      <w:r w:rsidR="003502C8" w:rsidRPr="003502C8">
        <w:rPr>
          <w:rFonts w:asciiTheme="minorHAnsi" w:hAnsiTheme="minorHAnsi" w:cstheme="minorHAnsi"/>
          <w:i/>
          <w:sz w:val="24"/>
          <w:szCs w:val="24"/>
        </w:rPr>
        <w:t>Siłę wyższą</w:t>
      </w:r>
      <w:r w:rsidR="003502C8" w:rsidRPr="003502C8">
        <w:rPr>
          <w:rFonts w:asciiTheme="minorHAnsi" w:hAnsiTheme="minorHAnsi" w:cstheme="minorHAnsi"/>
          <w:sz w:val="24"/>
          <w:szCs w:val="24"/>
        </w:rPr>
        <w:t xml:space="preserve">” rozumieją zewnętrzne, niemożliwe do przewidzenia i zapobieżenia zdarzenia występujące po zawarciu umowy, uniemożliwiające należyte wykonanie przez Stronę jej obowiązków, w szczególności takie jak: </w:t>
      </w:r>
      <w:r w:rsidR="003502C8" w:rsidRPr="003502C8">
        <w:rPr>
          <w:rFonts w:asciiTheme="minorHAnsi" w:eastAsia="SimSun" w:hAnsiTheme="minorHAnsi" w:cstheme="minorHAnsi"/>
          <w:color w:val="000000"/>
          <w:sz w:val="24"/>
          <w:szCs w:val="24"/>
        </w:rPr>
        <w:t>wojny, działania wojenne, inwazje</w:t>
      </w:r>
      <w:r w:rsidR="003502C8" w:rsidRPr="003502C8">
        <w:rPr>
          <w:rFonts w:asciiTheme="minorHAnsi" w:hAnsiTheme="minorHAnsi" w:cstheme="minorHAnsi"/>
          <w:sz w:val="24"/>
          <w:szCs w:val="24"/>
        </w:rPr>
        <w:t xml:space="preserve">, </w:t>
      </w:r>
      <w:r w:rsidR="003502C8" w:rsidRPr="003502C8">
        <w:rPr>
          <w:rFonts w:asciiTheme="minorHAnsi" w:eastAsia="SimSun" w:hAnsiTheme="minorHAnsi" w:cstheme="minorHAnsi"/>
          <w:color w:val="000000"/>
          <w:sz w:val="24"/>
          <w:szCs w:val="24"/>
        </w:rPr>
        <w:t xml:space="preserve">ataki terrorystyczne, rewolucje, powstania, wojny domowe, rozruchy, </w:t>
      </w:r>
      <w:r w:rsidR="003502C8" w:rsidRPr="003502C8">
        <w:rPr>
          <w:rFonts w:asciiTheme="minorHAnsi" w:hAnsiTheme="minorHAnsi" w:cstheme="minorHAnsi"/>
          <w:sz w:val="24"/>
          <w:szCs w:val="24"/>
        </w:rPr>
        <w:t>katastrofy naturalne (</w:t>
      </w:r>
      <w:r w:rsidR="003502C8" w:rsidRPr="003502C8">
        <w:rPr>
          <w:rFonts w:asciiTheme="minorHAnsi" w:eastAsia="SimSun" w:hAnsiTheme="minorHAnsi" w:cstheme="minorHAnsi"/>
          <w:color w:val="000000"/>
          <w:sz w:val="24"/>
          <w:szCs w:val="24"/>
        </w:rPr>
        <w:t>działania sił przyrody, w tym huragany lub powodzie)</w:t>
      </w:r>
      <w:r w:rsidR="003502C8" w:rsidRPr="003502C8">
        <w:rPr>
          <w:rFonts w:asciiTheme="minorHAnsi" w:hAnsiTheme="minorHAnsi" w:cstheme="minorHAnsi"/>
          <w:sz w:val="24"/>
          <w:szCs w:val="24"/>
        </w:rPr>
        <w:t xml:space="preserve"> </w:t>
      </w:r>
      <w:r w:rsidR="003502C8" w:rsidRPr="003502C8">
        <w:rPr>
          <w:rFonts w:asciiTheme="minorHAnsi" w:eastAsia="SimSun" w:hAnsiTheme="minorHAnsi" w:cstheme="minorHAnsi"/>
          <w:color w:val="000000"/>
          <w:sz w:val="24"/>
          <w:szCs w:val="24"/>
        </w:rPr>
        <w:t>oraz ogólnokrajowe bądź regionalne spory w przemyśle lub też spory, które są częścią ogólnonarodowej lub regionalnej kampanii, a którym Strona Umowy nie mogła zapobiec</w:t>
      </w:r>
      <w:r w:rsidR="003502C8" w:rsidRPr="003502C8">
        <w:rPr>
          <w:rFonts w:asciiTheme="minorHAnsi" w:hAnsiTheme="minorHAnsi" w:cstheme="minorHAnsi"/>
          <w:sz w:val="24"/>
          <w:szCs w:val="24"/>
        </w:rPr>
        <w:t>. Jeżeli zaistnieje Siła wyższa, Strona której dotyczą okoliczności siły wyższej bezzwłocznie zawiadomi drugą Stronę na piśmie o jej zaistnieniu i przyczynach.</w:t>
      </w:r>
    </w:p>
    <w:p w14:paraId="171BFF70" w14:textId="77777777" w:rsidR="003502C8" w:rsidRPr="003502C8" w:rsidRDefault="003502C8" w:rsidP="003844AD">
      <w:pPr>
        <w:rPr>
          <w:rFonts w:asciiTheme="minorHAnsi" w:hAnsiTheme="minorHAnsi" w:cstheme="minorHAnsi"/>
          <w:sz w:val="24"/>
          <w:szCs w:val="24"/>
        </w:rPr>
      </w:pPr>
    </w:p>
    <w:p w14:paraId="144DFC0E"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12.</w:t>
      </w:r>
    </w:p>
    <w:p w14:paraId="0ECB64B4" w14:textId="26D29767"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t xml:space="preserve">W sprawach nieuregulowanych niniejszą umową stosuje się przepisy prawa polskiego, a </w:t>
      </w:r>
      <w:r w:rsidR="00DF4DEB">
        <w:rPr>
          <w:rFonts w:asciiTheme="minorHAnsi" w:hAnsiTheme="minorHAnsi" w:cstheme="minorHAnsi"/>
          <w:sz w:val="24"/>
          <w:szCs w:val="24"/>
        </w:rPr>
        <w:br/>
      </w:r>
      <w:r w:rsidRPr="00466FA6">
        <w:rPr>
          <w:rFonts w:asciiTheme="minorHAnsi" w:hAnsiTheme="minorHAnsi" w:cstheme="minorHAnsi"/>
          <w:sz w:val="24"/>
          <w:szCs w:val="24"/>
        </w:rPr>
        <w:t xml:space="preserve">w szczególności ustawy Prawo zamówień publicznych oraz Kodeksu Cywilnego. </w:t>
      </w:r>
    </w:p>
    <w:p w14:paraId="52513743" w14:textId="77777777" w:rsidR="00BB4AA2" w:rsidRDefault="00BB4AA2" w:rsidP="00262B6A">
      <w:pPr>
        <w:rPr>
          <w:rFonts w:asciiTheme="minorHAnsi" w:hAnsiTheme="minorHAnsi" w:cstheme="minorHAnsi"/>
          <w:sz w:val="24"/>
          <w:szCs w:val="24"/>
        </w:rPr>
      </w:pPr>
    </w:p>
    <w:p w14:paraId="10C1D60A"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13.</w:t>
      </w:r>
    </w:p>
    <w:p w14:paraId="773D0928" w14:textId="08405391" w:rsidR="003844AD" w:rsidRPr="00466FA6" w:rsidRDefault="003844AD" w:rsidP="002C71B2">
      <w:pPr>
        <w:pStyle w:val="Akapitzlist"/>
        <w:widowControl/>
        <w:numPr>
          <w:ilvl w:val="0"/>
          <w:numId w:val="3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Wszelkie oświadczenia Stron związane z Umową kierowane są na adresy wskazane </w:t>
      </w:r>
      <w:r w:rsidR="00DF4DEB">
        <w:rPr>
          <w:rFonts w:asciiTheme="minorHAnsi" w:hAnsiTheme="minorHAnsi" w:cstheme="minorHAnsi"/>
          <w:sz w:val="24"/>
          <w:szCs w:val="24"/>
        </w:rPr>
        <w:br/>
      </w:r>
      <w:r w:rsidRPr="00466FA6">
        <w:rPr>
          <w:rFonts w:asciiTheme="minorHAnsi" w:hAnsiTheme="minorHAnsi" w:cstheme="minorHAnsi"/>
          <w:sz w:val="24"/>
          <w:szCs w:val="24"/>
        </w:rPr>
        <w:t>w komparycji ze skutkiem uznania ich za doręczone, chyba że Strona zawiadomi o zmianie adresu korespondencyjnego (lub poczty elektronicznej), a odbiór takiego oświadczenia potwierdzi druga Strona.</w:t>
      </w:r>
    </w:p>
    <w:p w14:paraId="7B954754" w14:textId="11A85415" w:rsidR="003844AD" w:rsidRPr="00466FA6" w:rsidRDefault="003844AD" w:rsidP="002C71B2">
      <w:pPr>
        <w:pStyle w:val="Akapitzlist"/>
        <w:widowControl/>
        <w:numPr>
          <w:ilvl w:val="0"/>
          <w:numId w:val="3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Zamawiający dopuszcza zmiany umowy z zachowaniem wymagań, o jakich mowa w art. 455 ust. 1 pkt 1 PZP, dodatkowo po spełnieniu warunków określonych w</w:t>
      </w:r>
      <w:r w:rsidR="00E32688">
        <w:rPr>
          <w:rFonts w:asciiTheme="minorHAnsi" w:hAnsiTheme="minorHAnsi" w:cstheme="minorHAnsi"/>
          <w:sz w:val="24"/>
          <w:szCs w:val="24"/>
        </w:rPr>
        <w:t xml:space="preserve"> niniejszej umowie</w:t>
      </w:r>
      <w:r w:rsidRPr="00466FA6">
        <w:rPr>
          <w:rFonts w:asciiTheme="minorHAnsi" w:hAnsiTheme="minorHAnsi" w:cstheme="minorHAnsi"/>
          <w:sz w:val="24"/>
          <w:szCs w:val="24"/>
        </w:rPr>
        <w:t xml:space="preserve">. </w:t>
      </w:r>
    </w:p>
    <w:p w14:paraId="28DE4ED6" w14:textId="77777777" w:rsidR="003844AD" w:rsidRPr="00466FA6" w:rsidRDefault="003844AD" w:rsidP="002C71B2">
      <w:pPr>
        <w:pStyle w:val="Akapitzlist"/>
        <w:widowControl/>
        <w:numPr>
          <w:ilvl w:val="0"/>
          <w:numId w:val="3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Strony zobowiązują się wszelkie spory związane z zawarciem i wykonaniem niniejszej umowy rozstrzygać polubownie, a w przypadku braku możliwości osiągnięcia porozumienia co do polubownego rozstrzygnięcia sporu, Strony wskazują sąd właściwy ze względu na siedzibę Zamawiającego. </w:t>
      </w:r>
    </w:p>
    <w:p w14:paraId="7383422E" w14:textId="77777777" w:rsidR="003844AD" w:rsidRPr="00466FA6" w:rsidRDefault="006342CA" w:rsidP="003844AD">
      <w:pPr>
        <w:jc w:val="center"/>
        <w:rPr>
          <w:rFonts w:asciiTheme="minorHAnsi" w:hAnsiTheme="minorHAnsi" w:cstheme="minorHAnsi"/>
          <w:sz w:val="24"/>
          <w:szCs w:val="24"/>
        </w:rPr>
      </w:pPr>
      <w:r>
        <w:rPr>
          <w:rFonts w:asciiTheme="minorHAnsi" w:hAnsiTheme="minorHAnsi" w:cstheme="minorHAnsi"/>
          <w:sz w:val="24"/>
          <w:szCs w:val="24"/>
        </w:rPr>
        <w:br/>
      </w:r>
      <w:r w:rsidR="003844AD" w:rsidRPr="00466FA6">
        <w:rPr>
          <w:rFonts w:asciiTheme="minorHAnsi" w:hAnsiTheme="minorHAnsi" w:cstheme="minorHAnsi"/>
          <w:sz w:val="24"/>
          <w:szCs w:val="24"/>
        </w:rPr>
        <w:t>§ 14.</w:t>
      </w:r>
    </w:p>
    <w:p w14:paraId="0D8EC1C5" w14:textId="77777777" w:rsidR="003844AD" w:rsidRPr="00466FA6" w:rsidRDefault="003844AD" w:rsidP="002C71B2">
      <w:pPr>
        <w:pStyle w:val="Akapitzlist"/>
        <w:widowControl/>
        <w:numPr>
          <w:ilvl w:val="0"/>
          <w:numId w:val="33"/>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Umowę sporządzono w 2 jednobrzmiących egzemplarzach, z przeznaczeniem: 1 egzemplarz dla Zamawiającego i 1 egzemplarz dla Wykonawcy. </w:t>
      </w:r>
    </w:p>
    <w:p w14:paraId="38AC5B23" w14:textId="77777777" w:rsidR="003844AD" w:rsidRPr="00466FA6" w:rsidRDefault="003844AD" w:rsidP="002C71B2">
      <w:pPr>
        <w:pStyle w:val="Akapitzlist"/>
        <w:widowControl/>
        <w:numPr>
          <w:ilvl w:val="0"/>
          <w:numId w:val="33"/>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Integralną częścią umowy są oferta Wykonawcy  oraz SWZ, w tym opis przedmiotu zamówienia z wyjaśnieniami i zmianami. </w:t>
      </w:r>
    </w:p>
    <w:p w14:paraId="47312CE0" w14:textId="77777777" w:rsidR="003844AD" w:rsidRPr="00466FA6" w:rsidRDefault="003844AD" w:rsidP="003844AD">
      <w:pPr>
        <w:rPr>
          <w:rFonts w:asciiTheme="minorHAnsi" w:hAnsiTheme="minorHAnsi" w:cstheme="minorHAnsi"/>
          <w:sz w:val="24"/>
          <w:szCs w:val="24"/>
        </w:rPr>
      </w:pPr>
    </w:p>
    <w:p w14:paraId="44935B13"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w:t>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t>...............................</w:t>
      </w:r>
    </w:p>
    <w:p w14:paraId="6419CF9A"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xml:space="preserve">Wykonawca: </w:t>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t>Zamawiający:</w:t>
      </w:r>
    </w:p>
    <w:p w14:paraId="4D3E2FC5" w14:textId="77777777" w:rsidR="003844AD" w:rsidRPr="00466FA6" w:rsidRDefault="003844AD" w:rsidP="003844AD">
      <w:pPr>
        <w:rPr>
          <w:rFonts w:asciiTheme="minorHAnsi" w:hAnsiTheme="minorHAnsi" w:cstheme="minorHAnsi"/>
          <w:sz w:val="24"/>
          <w:szCs w:val="24"/>
        </w:rPr>
      </w:pPr>
    </w:p>
    <w:p w14:paraId="65BB76D3" w14:textId="77777777" w:rsidR="003844AD" w:rsidRPr="00466FA6" w:rsidRDefault="003844AD" w:rsidP="003844AD">
      <w:pPr>
        <w:widowControl/>
        <w:jc w:val="center"/>
        <w:rPr>
          <w:rFonts w:asciiTheme="minorHAnsi" w:hAnsiTheme="minorHAnsi" w:cstheme="minorHAnsi"/>
          <w:b/>
          <w:iCs/>
          <w:sz w:val="24"/>
          <w:szCs w:val="24"/>
        </w:rPr>
      </w:pPr>
      <w:r w:rsidRPr="00466FA6">
        <w:rPr>
          <w:rFonts w:asciiTheme="minorHAnsi" w:hAnsiTheme="minorHAnsi" w:cstheme="minorHAnsi"/>
          <w:b/>
          <w:iCs/>
          <w:sz w:val="24"/>
          <w:szCs w:val="24"/>
        </w:rPr>
        <w:br w:type="page"/>
      </w:r>
    </w:p>
    <w:p w14:paraId="3F908C55" w14:textId="119F5B36" w:rsidR="00E6495A" w:rsidRPr="00D74B58" w:rsidRDefault="00E6495A" w:rsidP="00E6495A">
      <w:pPr>
        <w:ind w:left="5664" w:firstLine="708"/>
        <w:rPr>
          <w:rFonts w:asciiTheme="minorHAnsi" w:hAnsiTheme="minorHAnsi" w:cstheme="minorHAnsi"/>
          <w:b/>
          <w:sz w:val="24"/>
          <w:szCs w:val="24"/>
        </w:rPr>
      </w:pPr>
      <w:bookmarkStart w:id="2" w:name="_Hlk75333825"/>
      <w:r w:rsidRPr="00D74B58">
        <w:rPr>
          <w:rFonts w:asciiTheme="minorHAnsi" w:hAnsiTheme="minorHAnsi" w:cstheme="minorHAnsi"/>
          <w:b/>
          <w:sz w:val="24"/>
          <w:szCs w:val="24"/>
        </w:rPr>
        <w:lastRenderedPageBreak/>
        <w:t>Załącznik nr 1</w:t>
      </w:r>
      <w:r>
        <w:rPr>
          <w:rFonts w:asciiTheme="minorHAnsi" w:hAnsiTheme="minorHAnsi" w:cstheme="minorHAnsi"/>
          <w:b/>
          <w:sz w:val="24"/>
          <w:szCs w:val="24"/>
        </w:rPr>
        <w:t xml:space="preserve"> </w:t>
      </w:r>
      <w:r w:rsidRPr="00D74B58">
        <w:rPr>
          <w:rFonts w:asciiTheme="minorHAnsi" w:hAnsiTheme="minorHAnsi" w:cstheme="minorHAnsi"/>
          <w:b/>
          <w:sz w:val="24"/>
          <w:szCs w:val="24"/>
        </w:rPr>
        <w:t xml:space="preserve">do </w:t>
      </w:r>
      <w:r>
        <w:rPr>
          <w:rFonts w:asciiTheme="minorHAnsi" w:hAnsiTheme="minorHAnsi" w:cstheme="minorHAnsi"/>
          <w:b/>
          <w:sz w:val="24"/>
          <w:szCs w:val="24"/>
        </w:rPr>
        <w:t xml:space="preserve"> </w:t>
      </w:r>
      <w:r w:rsidRPr="00D74B58">
        <w:rPr>
          <w:rFonts w:asciiTheme="minorHAnsi" w:hAnsiTheme="minorHAnsi" w:cstheme="minorHAnsi"/>
          <w:b/>
          <w:sz w:val="24"/>
          <w:szCs w:val="24"/>
        </w:rPr>
        <w:t>umowy</w:t>
      </w:r>
    </w:p>
    <w:p w14:paraId="27647F88" w14:textId="77777777" w:rsidR="00E6495A" w:rsidRPr="00D74B58" w:rsidRDefault="00E6495A" w:rsidP="00E6495A">
      <w:pPr>
        <w:jc w:val="right"/>
        <w:rPr>
          <w:rFonts w:asciiTheme="minorHAnsi" w:hAnsiTheme="minorHAnsi" w:cstheme="minorHAnsi"/>
          <w:b/>
          <w:sz w:val="24"/>
          <w:szCs w:val="24"/>
        </w:rPr>
      </w:pPr>
    </w:p>
    <w:p w14:paraId="557D5866" w14:textId="77777777" w:rsidR="00E6495A" w:rsidRDefault="00E6495A" w:rsidP="00E6495A">
      <w:pPr>
        <w:jc w:val="center"/>
        <w:rPr>
          <w:rFonts w:asciiTheme="minorHAnsi" w:hAnsiTheme="minorHAnsi" w:cstheme="minorHAnsi"/>
          <w:b/>
          <w:sz w:val="24"/>
          <w:szCs w:val="24"/>
        </w:rPr>
      </w:pPr>
      <w:r w:rsidRPr="00D74B58">
        <w:rPr>
          <w:rFonts w:asciiTheme="minorHAnsi" w:hAnsiTheme="minorHAnsi" w:cstheme="minorHAnsi"/>
          <w:b/>
          <w:sz w:val="24"/>
          <w:szCs w:val="24"/>
        </w:rPr>
        <w:t>OPIS PRZEDMIOTU ZAMÓWIENIA</w:t>
      </w:r>
    </w:p>
    <w:p w14:paraId="44B532A5" w14:textId="77777777" w:rsidR="00E6495A" w:rsidRDefault="00E6495A" w:rsidP="00E6495A">
      <w:pPr>
        <w:jc w:val="center"/>
        <w:rPr>
          <w:rFonts w:asciiTheme="minorHAnsi" w:hAnsiTheme="minorHAnsi" w:cstheme="minorHAnsi"/>
          <w:b/>
          <w:sz w:val="24"/>
          <w:szCs w:val="24"/>
        </w:rPr>
      </w:pPr>
    </w:p>
    <w:p w14:paraId="4227BE37" w14:textId="77777777" w:rsidR="00E6495A" w:rsidRDefault="00E6495A" w:rsidP="003844AD">
      <w:pPr>
        <w:jc w:val="right"/>
        <w:rPr>
          <w:rFonts w:asciiTheme="minorHAnsi" w:hAnsiTheme="minorHAnsi" w:cstheme="minorHAnsi"/>
          <w:b/>
          <w:sz w:val="24"/>
          <w:szCs w:val="24"/>
        </w:rPr>
      </w:pPr>
    </w:p>
    <w:p w14:paraId="7AE7B4B6" w14:textId="77777777" w:rsidR="00E6495A" w:rsidRDefault="00E6495A" w:rsidP="003844AD">
      <w:pPr>
        <w:jc w:val="right"/>
        <w:rPr>
          <w:rFonts w:asciiTheme="minorHAnsi" w:hAnsiTheme="minorHAnsi" w:cstheme="minorHAnsi"/>
          <w:b/>
          <w:sz w:val="24"/>
          <w:szCs w:val="24"/>
        </w:rPr>
      </w:pPr>
    </w:p>
    <w:p w14:paraId="4F171BBA" w14:textId="77777777" w:rsidR="00E6495A" w:rsidRDefault="00E6495A" w:rsidP="003844AD">
      <w:pPr>
        <w:jc w:val="right"/>
        <w:rPr>
          <w:rFonts w:asciiTheme="minorHAnsi" w:hAnsiTheme="minorHAnsi" w:cstheme="minorHAnsi"/>
          <w:b/>
          <w:sz w:val="24"/>
          <w:szCs w:val="24"/>
        </w:rPr>
      </w:pPr>
    </w:p>
    <w:p w14:paraId="4F856BEE" w14:textId="77777777" w:rsidR="00E6495A" w:rsidRDefault="00E6495A" w:rsidP="003844AD">
      <w:pPr>
        <w:jc w:val="right"/>
        <w:rPr>
          <w:rFonts w:asciiTheme="minorHAnsi" w:hAnsiTheme="minorHAnsi" w:cstheme="minorHAnsi"/>
          <w:b/>
          <w:sz w:val="24"/>
          <w:szCs w:val="24"/>
        </w:rPr>
      </w:pPr>
    </w:p>
    <w:p w14:paraId="761E5AFA" w14:textId="77777777" w:rsidR="00E6495A" w:rsidRDefault="00E6495A" w:rsidP="003844AD">
      <w:pPr>
        <w:jc w:val="right"/>
        <w:rPr>
          <w:rFonts w:asciiTheme="minorHAnsi" w:hAnsiTheme="minorHAnsi" w:cstheme="minorHAnsi"/>
          <w:b/>
          <w:sz w:val="24"/>
          <w:szCs w:val="24"/>
        </w:rPr>
      </w:pPr>
    </w:p>
    <w:p w14:paraId="4279A936" w14:textId="77777777" w:rsidR="00E6495A" w:rsidRDefault="00E6495A" w:rsidP="003844AD">
      <w:pPr>
        <w:jc w:val="right"/>
        <w:rPr>
          <w:rFonts w:asciiTheme="minorHAnsi" w:hAnsiTheme="minorHAnsi" w:cstheme="minorHAnsi"/>
          <w:b/>
          <w:sz w:val="24"/>
          <w:szCs w:val="24"/>
        </w:rPr>
      </w:pPr>
    </w:p>
    <w:p w14:paraId="26D6432C" w14:textId="77777777" w:rsidR="00E6495A" w:rsidRDefault="00E6495A" w:rsidP="003844AD">
      <w:pPr>
        <w:jc w:val="right"/>
        <w:rPr>
          <w:rFonts w:asciiTheme="minorHAnsi" w:hAnsiTheme="minorHAnsi" w:cstheme="minorHAnsi"/>
          <w:b/>
          <w:sz w:val="24"/>
          <w:szCs w:val="24"/>
        </w:rPr>
      </w:pPr>
    </w:p>
    <w:p w14:paraId="79A3B2A6" w14:textId="77777777" w:rsidR="00E6495A" w:rsidRDefault="00E6495A" w:rsidP="003844AD">
      <w:pPr>
        <w:jc w:val="right"/>
        <w:rPr>
          <w:rFonts w:asciiTheme="minorHAnsi" w:hAnsiTheme="minorHAnsi" w:cstheme="minorHAnsi"/>
          <w:b/>
          <w:sz w:val="24"/>
          <w:szCs w:val="24"/>
        </w:rPr>
      </w:pPr>
    </w:p>
    <w:p w14:paraId="3DD4B46D" w14:textId="77777777" w:rsidR="00E6495A" w:rsidRDefault="00E6495A" w:rsidP="003844AD">
      <w:pPr>
        <w:jc w:val="right"/>
        <w:rPr>
          <w:rFonts w:asciiTheme="minorHAnsi" w:hAnsiTheme="minorHAnsi" w:cstheme="minorHAnsi"/>
          <w:b/>
          <w:sz w:val="24"/>
          <w:szCs w:val="24"/>
        </w:rPr>
      </w:pPr>
    </w:p>
    <w:p w14:paraId="271EC953" w14:textId="77777777" w:rsidR="00E6495A" w:rsidRDefault="00E6495A" w:rsidP="003844AD">
      <w:pPr>
        <w:jc w:val="right"/>
        <w:rPr>
          <w:rFonts w:asciiTheme="minorHAnsi" w:hAnsiTheme="minorHAnsi" w:cstheme="minorHAnsi"/>
          <w:b/>
          <w:sz w:val="24"/>
          <w:szCs w:val="24"/>
        </w:rPr>
      </w:pPr>
    </w:p>
    <w:p w14:paraId="1814CE23" w14:textId="77777777" w:rsidR="00E6495A" w:rsidRDefault="00E6495A" w:rsidP="003844AD">
      <w:pPr>
        <w:jc w:val="right"/>
        <w:rPr>
          <w:rFonts w:asciiTheme="minorHAnsi" w:hAnsiTheme="minorHAnsi" w:cstheme="minorHAnsi"/>
          <w:b/>
          <w:sz w:val="24"/>
          <w:szCs w:val="24"/>
        </w:rPr>
      </w:pPr>
    </w:p>
    <w:p w14:paraId="10EDF19B" w14:textId="77777777" w:rsidR="00E6495A" w:rsidRDefault="00E6495A" w:rsidP="003844AD">
      <w:pPr>
        <w:jc w:val="right"/>
        <w:rPr>
          <w:rFonts w:asciiTheme="minorHAnsi" w:hAnsiTheme="minorHAnsi" w:cstheme="minorHAnsi"/>
          <w:b/>
          <w:sz w:val="24"/>
          <w:szCs w:val="24"/>
        </w:rPr>
      </w:pPr>
    </w:p>
    <w:p w14:paraId="11B4FC3A" w14:textId="77777777" w:rsidR="00E6495A" w:rsidRDefault="00E6495A" w:rsidP="003844AD">
      <w:pPr>
        <w:jc w:val="right"/>
        <w:rPr>
          <w:rFonts w:asciiTheme="minorHAnsi" w:hAnsiTheme="minorHAnsi" w:cstheme="minorHAnsi"/>
          <w:b/>
          <w:sz w:val="24"/>
          <w:szCs w:val="24"/>
        </w:rPr>
      </w:pPr>
    </w:p>
    <w:p w14:paraId="2B7153AA" w14:textId="77777777" w:rsidR="00E6495A" w:rsidRDefault="00E6495A" w:rsidP="003844AD">
      <w:pPr>
        <w:jc w:val="right"/>
        <w:rPr>
          <w:rFonts w:asciiTheme="minorHAnsi" w:hAnsiTheme="minorHAnsi" w:cstheme="minorHAnsi"/>
          <w:b/>
          <w:sz w:val="24"/>
          <w:szCs w:val="24"/>
        </w:rPr>
      </w:pPr>
    </w:p>
    <w:p w14:paraId="5BE24E68" w14:textId="77777777" w:rsidR="00E6495A" w:rsidRDefault="00E6495A" w:rsidP="003844AD">
      <w:pPr>
        <w:jc w:val="right"/>
        <w:rPr>
          <w:rFonts w:asciiTheme="minorHAnsi" w:hAnsiTheme="minorHAnsi" w:cstheme="minorHAnsi"/>
          <w:b/>
          <w:sz w:val="24"/>
          <w:szCs w:val="24"/>
        </w:rPr>
      </w:pPr>
    </w:p>
    <w:p w14:paraId="1AD00D0D" w14:textId="77777777" w:rsidR="00E6495A" w:rsidRDefault="00E6495A" w:rsidP="003844AD">
      <w:pPr>
        <w:jc w:val="right"/>
        <w:rPr>
          <w:rFonts w:asciiTheme="minorHAnsi" w:hAnsiTheme="minorHAnsi" w:cstheme="minorHAnsi"/>
          <w:b/>
          <w:sz w:val="24"/>
          <w:szCs w:val="24"/>
        </w:rPr>
      </w:pPr>
    </w:p>
    <w:p w14:paraId="79849096" w14:textId="77777777" w:rsidR="00E6495A" w:rsidRDefault="00E6495A" w:rsidP="003844AD">
      <w:pPr>
        <w:jc w:val="right"/>
        <w:rPr>
          <w:rFonts w:asciiTheme="minorHAnsi" w:hAnsiTheme="minorHAnsi" w:cstheme="minorHAnsi"/>
          <w:b/>
          <w:sz w:val="24"/>
          <w:szCs w:val="24"/>
        </w:rPr>
      </w:pPr>
    </w:p>
    <w:p w14:paraId="74074F56" w14:textId="77777777" w:rsidR="00E6495A" w:rsidRDefault="00E6495A" w:rsidP="003844AD">
      <w:pPr>
        <w:jc w:val="right"/>
        <w:rPr>
          <w:rFonts w:asciiTheme="minorHAnsi" w:hAnsiTheme="minorHAnsi" w:cstheme="minorHAnsi"/>
          <w:b/>
          <w:sz w:val="24"/>
          <w:szCs w:val="24"/>
        </w:rPr>
      </w:pPr>
    </w:p>
    <w:p w14:paraId="3B3BE5AE" w14:textId="77777777" w:rsidR="00E6495A" w:rsidRDefault="00E6495A" w:rsidP="003844AD">
      <w:pPr>
        <w:jc w:val="right"/>
        <w:rPr>
          <w:rFonts w:asciiTheme="minorHAnsi" w:hAnsiTheme="minorHAnsi" w:cstheme="minorHAnsi"/>
          <w:b/>
          <w:sz w:val="24"/>
          <w:szCs w:val="24"/>
        </w:rPr>
      </w:pPr>
    </w:p>
    <w:p w14:paraId="522B64E8" w14:textId="77777777" w:rsidR="00E6495A" w:rsidRDefault="00E6495A" w:rsidP="003844AD">
      <w:pPr>
        <w:jc w:val="right"/>
        <w:rPr>
          <w:rFonts w:asciiTheme="minorHAnsi" w:hAnsiTheme="minorHAnsi" w:cstheme="minorHAnsi"/>
          <w:b/>
          <w:sz w:val="24"/>
          <w:szCs w:val="24"/>
        </w:rPr>
      </w:pPr>
    </w:p>
    <w:p w14:paraId="35C5C04A" w14:textId="77777777" w:rsidR="00E6495A" w:rsidRDefault="00E6495A" w:rsidP="003844AD">
      <w:pPr>
        <w:jc w:val="right"/>
        <w:rPr>
          <w:rFonts w:asciiTheme="minorHAnsi" w:hAnsiTheme="minorHAnsi" w:cstheme="minorHAnsi"/>
          <w:b/>
          <w:sz w:val="24"/>
          <w:szCs w:val="24"/>
        </w:rPr>
      </w:pPr>
    </w:p>
    <w:p w14:paraId="7456BF37" w14:textId="77777777" w:rsidR="00E6495A" w:rsidRDefault="00E6495A" w:rsidP="003844AD">
      <w:pPr>
        <w:jc w:val="right"/>
        <w:rPr>
          <w:rFonts w:asciiTheme="minorHAnsi" w:hAnsiTheme="minorHAnsi" w:cstheme="minorHAnsi"/>
          <w:b/>
          <w:sz w:val="24"/>
          <w:szCs w:val="24"/>
        </w:rPr>
      </w:pPr>
    </w:p>
    <w:p w14:paraId="7E210E2E" w14:textId="77777777" w:rsidR="00E6495A" w:rsidRDefault="00E6495A" w:rsidP="003844AD">
      <w:pPr>
        <w:jc w:val="right"/>
        <w:rPr>
          <w:rFonts w:asciiTheme="minorHAnsi" w:hAnsiTheme="minorHAnsi" w:cstheme="minorHAnsi"/>
          <w:b/>
          <w:sz w:val="24"/>
          <w:szCs w:val="24"/>
        </w:rPr>
      </w:pPr>
    </w:p>
    <w:p w14:paraId="43AEB5A8" w14:textId="77777777" w:rsidR="00E6495A" w:rsidRDefault="00E6495A" w:rsidP="003844AD">
      <w:pPr>
        <w:jc w:val="right"/>
        <w:rPr>
          <w:rFonts w:asciiTheme="minorHAnsi" w:hAnsiTheme="minorHAnsi" w:cstheme="minorHAnsi"/>
          <w:b/>
          <w:sz w:val="24"/>
          <w:szCs w:val="24"/>
        </w:rPr>
      </w:pPr>
    </w:p>
    <w:p w14:paraId="49E00E77" w14:textId="77777777" w:rsidR="00E6495A" w:rsidRDefault="00E6495A" w:rsidP="003844AD">
      <w:pPr>
        <w:jc w:val="right"/>
        <w:rPr>
          <w:rFonts w:asciiTheme="minorHAnsi" w:hAnsiTheme="minorHAnsi" w:cstheme="minorHAnsi"/>
          <w:b/>
          <w:sz w:val="24"/>
          <w:szCs w:val="24"/>
        </w:rPr>
      </w:pPr>
    </w:p>
    <w:p w14:paraId="60AC727E" w14:textId="77777777" w:rsidR="00E6495A" w:rsidRDefault="00E6495A" w:rsidP="003844AD">
      <w:pPr>
        <w:jc w:val="right"/>
        <w:rPr>
          <w:rFonts w:asciiTheme="minorHAnsi" w:hAnsiTheme="minorHAnsi" w:cstheme="minorHAnsi"/>
          <w:b/>
          <w:sz w:val="24"/>
          <w:szCs w:val="24"/>
        </w:rPr>
      </w:pPr>
    </w:p>
    <w:p w14:paraId="7532B935" w14:textId="77777777" w:rsidR="00E6495A" w:rsidRDefault="00E6495A" w:rsidP="003844AD">
      <w:pPr>
        <w:jc w:val="right"/>
        <w:rPr>
          <w:rFonts w:asciiTheme="minorHAnsi" w:hAnsiTheme="minorHAnsi" w:cstheme="minorHAnsi"/>
          <w:b/>
          <w:sz w:val="24"/>
          <w:szCs w:val="24"/>
        </w:rPr>
      </w:pPr>
    </w:p>
    <w:p w14:paraId="0A361BB5" w14:textId="77777777" w:rsidR="00E6495A" w:rsidRDefault="00E6495A" w:rsidP="003844AD">
      <w:pPr>
        <w:jc w:val="right"/>
        <w:rPr>
          <w:rFonts w:asciiTheme="minorHAnsi" w:hAnsiTheme="minorHAnsi" w:cstheme="minorHAnsi"/>
          <w:b/>
          <w:sz w:val="24"/>
          <w:szCs w:val="24"/>
        </w:rPr>
      </w:pPr>
    </w:p>
    <w:p w14:paraId="7E7D1544" w14:textId="77777777" w:rsidR="00E6495A" w:rsidRDefault="00E6495A" w:rsidP="003844AD">
      <w:pPr>
        <w:jc w:val="right"/>
        <w:rPr>
          <w:rFonts w:asciiTheme="minorHAnsi" w:hAnsiTheme="minorHAnsi" w:cstheme="minorHAnsi"/>
          <w:b/>
          <w:sz w:val="24"/>
          <w:szCs w:val="24"/>
        </w:rPr>
      </w:pPr>
    </w:p>
    <w:p w14:paraId="348A0473" w14:textId="77777777" w:rsidR="00E6495A" w:rsidRDefault="00E6495A" w:rsidP="003844AD">
      <w:pPr>
        <w:jc w:val="right"/>
        <w:rPr>
          <w:rFonts w:asciiTheme="minorHAnsi" w:hAnsiTheme="minorHAnsi" w:cstheme="minorHAnsi"/>
          <w:b/>
          <w:sz w:val="24"/>
          <w:szCs w:val="24"/>
        </w:rPr>
      </w:pPr>
    </w:p>
    <w:p w14:paraId="0C6A709E" w14:textId="77777777" w:rsidR="00E6495A" w:rsidRDefault="00E6495A" w:rsidP="003844AD">
      <w:pPr>
        <w:jc w:val="right"/>
        <w:rPr>
          <w:rFonts w:asciiTheme="minorHAnsi" w:hAnsiTheme="minorHAnsi" w:cstheme="minorHAnsi"/>
          <w:b/>
          <w:sz w:val="24"/>
          <w:szCs w:val="24"/>
        </w:rPr>
      </w:pPr>
    </w:p>
    <w:p w14:paraId="443FF805" w14:textId="77777777" w:rsidR="00E6495A" w:rsidRDefault="00E6495A" w:rsidP="003844AD">
      <w:pPr>
        <w:jc w:val="right"/>
        <w:rPr>
          <w:rFonts w:asciiTheme="minorHAnsi" w:hAnsiTheme="minorHAnsi" w:cstheme="minorHAnsi"/>
          <w:b/>
          <w:sz w:val="24"/>
          <w:szCs w:val="24"/>
        </w:rPr>
      </w:pPr>
    </w:p>
    <w:p w14:paraId="49750A5A" w14:textId="77777777" w:rsidR="00E6495A" w:rsidRDefault="00E6495A" w:rsidP="003844AD">
      <w:pPr>
        <w:jc w:val="right"/>
        <w:rPr>
          <w:rFonts w:asciiTheme="minorHAnsi" w:hAnsiTheme="minorHAnsi" w:cstheme="minorHAnsi"/>
          <w:b/>
          <w:sz w:val="24"/>
          <w:szCs w:val="24"/>
        </w:rPr>
      </w:pPr>
    </w:p>
    <w:p w14:paraId="6A4FB3D3" w14:textId="77777777" w:rsidR="00E6495A" w:rsidRDefault="00E6495A" w:rsidP="003844AD">
      <w:pPr>
        <w:jc w:val="right"/>
        <w:rPr>
          <w:rFonts w:asciiTheme="minorHAnsi" w:hAnsiTheme="minorHAnsi" w:cstheme="minorHAnsi"/>
          <w:b/>
          <w:sz w:val="24"/>
          <w:szCs w:val="24"/>
        </w:rPr>
      </w:pPr>
    </w:p>
    <w:p w14:paraId="730DDCB5" w14:textId="77777777" w:rsidR="00E6495A" w:rsidRDefault="00E6495A" w:rsidP="003844AD">
      <w:pPr>
        <w:jc w:val="right"/>
        <w:rPr>
          <w:rFonts w:asciiTheme="minorHAnsi" w:hAnsiTheme="minorHAnsi" w:cstheme="minorHAnsi"/>
          <w:b/>
          <w:sz w:val="24"/>
          <w:szCs w:val="24"/>
        </w:rPr>
      </w:pPr>
    </w:p>
    <w:p w14:paraId="2070816A" w14:textId="77777777" w:rsidR="00E6495A" w:rsidRDefault="00E6495A" w:rsidP="003844AD">
      <w:pPr>
        <w:jc w:val="right"/>
        <w:rPr>
          <w:rFonts w:asciiTheme="minorHAnsi" w:hAnsiTheme="minorHAnsi" w:cstheme="minorHAnsi"/>
          <w:b/>
          <w:sz w:val="24"/>
          <w:szCs w:val="24"/>
        </w:rPr>
      </w:pPr>
    </w:p>
    <w:p w14:paraId="7B6166E7" w14:textId="77777777" w:rsidR="00E6495A" w:rsidRDefault="00E6495A" w:rsidP="003844AD">
      <w:pPr>
        <w:jc w:val="right"/>
        <w:rPr>
          <w:rFonts w:asciiTheme="minorHAnsi" w:hAnsiTheme="minorHAnsi" w:cstheme="minorHAnsi"/>
          <w:b/>
          <w:sz w:val="24"/>
          <w:szCs w:val="24"/>
        </w:rPr>
      </w:pPr>
    </w:p>
    <w:p w14:paraId="6D6840B7" w14:textId="77777777" w:rsidR="00E6495A" w:rsidRDefault="00E6495A" w:rsidP="003844AD">
      <w:pPr>
        <w:jc w:val="right"/>
        <w:rPr>
          <w:rFonts w:asciiTheme="minorHAnsi" w:hAnsiTheme="minorHAnsi" w:cstheme="minorHAnsi"/>
          <w:b/>
          <w:sz w:val="24"/>
          <w:szCs w:val="24"/>
        </w:rPr>
      </w:pPr>
    </w:p>
    <w:p w14:paraId="5113677D" w14:textId="77777777" w:rsidR="00986A95" w:rsidRDefault="00986A95" w:rsidP="003844AD">
      <w:pPr>
        <w:jc w:val="right"/>
        <w:rPr>
          <w:rFonts w:asciiTheme="minorHAnsi" w:hAnsiTheme="minorHAnsi" w:cstheme="minorHAnsi"/>
          <w:b/>
          <w:sz w:val="24"/>
          <w:szCs w:val="24"/>
        </w:rPr>
      </w:pPr>
    </w:p>
    <w:p w14:paraId="7C55CD80" w14:textId="77777777" w:rsidR="00986A95" w:rsidRDefault="00986A95" w:rsidP="003844AD">
      <w:pPr>
        <w:jc w:val="right"/>
        <w:rPr>
          <w:rFonts w:asciiTheme="minorHAnsi" w:hAnsiTheme="minorHAnsi" w:cstheme="minorHAnsi"/>
          <w:b/>
          <w:sz w:val="24"/>
          <w:szCs w:val="24"/>
        </w:rPr>
      </w:pPr>
    </w:p>
    <w:p w14:paraId="28A567A8" w14:textId="77777777" w:rsidR="00986A95" w:rsidRDefault="00986A95" w:rsidP="003844AD">
      <w:pPr>
        <w:jc w:val="right"/>
        <w:rPr>
          <w:rFonts w:asciiTheme="minorHAnsi" w:hAnsiTheme="minorHAnsi" w:cstheme="minorHAnsi"/>
          <w:b/>
          <w:sz w:val="24"/>
          <w:szCs w:val="24"/>
        </w:rPr>
      </w:pPr>
    </w:p>
    <w:p w14:paraId="77D7B9B7" w14:textId="77777777" w:rsidR="00986A95" w:rsidRDefault="00986A95" w:rsidP="003844AD">
      <w:pPr>
        <w:jc w:val="right"/>
        <w:rPr>
          <w:rFonts w:asciiTheme="minorHAnsi" w:hAnsiTheme="minorHAnsi" w:cstheme="minorHAnsi"/>
          <w:b/>
          <w:sz w:val="24"/>
          <w:szCs w:val="24"/>
        </w:rPr>
      </w:pPr>
    </w:p>
    <w:p w14:paraId="5C8B800B" w14:textId="77777777" w:rsidR="00986A95" w:rsidRDefault="00986A95" w:rsidP="003844AD">
      <w:pPr>
        <w:jc w:val="right"/>
        <w:rPr>
          <w:rFonts w:asciiTheme="minorHAnsi" w:hAnsiTheme="minorHAnsi" w:cstheme="minorHAnsi"/>
          <w:b/>
          <w:sz w:val="24"/>
          <w:szCs w:val="24"/>
        </w:rPr>
      </w:pPr>
    </w:p>
    <w:p w14:paraId="7C6EE869" w14:textId="29FCA67B"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lastRenderedPageBreak/>
        <w:t>Załącznik nr 2</w:t>
      </w:r>
    </w:p>
    <w:p w14:paraId="45D6F882"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t>do umowy</w:t>
      </w:r>
    </w:p>
    <w:bookmarkEnd w:id="2"/>
    <w:p w14:paraId="63087083" w14:textId="77777777" w:rsidR="003844AD" w:rsidRPr="00D74B58" w:rsidRDefault="003844AD" w:rsidP="003844AD">
      <w:pPr>
        <w:jc w:val="right"/>
        <w:rPr>
          <w:rFonts w:asciiTheme="minorHAnsi" w:hAnsiTheme="minorHAnsi" w:cstheme="minorHAnsi"/>
          <w:sz w:val="24"/>
          <w:szCs w:val="24"/>
        </w:rPr>
      </w:pPr>
    </w:p>
    <w:p w14:paraId="55D130E6" w14:textId="77777777" w:rsidR="003844AD" w:rsidRPr="00D74B58" w:rsidRDefault="003844AD" w:rsidP="003844AD">
      <w:pPr>
        <w:jc w:val="center"/>
        <w:rPr>
          <w:rFonts w:asciiTheme="minorHAnsi" w:hAnsiTheme="minorHAnsi" w:cstheme="minorHAnsi"/>
          <w:b/>
          <w:sz w:val="24"/>
          <w:szCs w:val="24"/>
        </w:rPr>
      </w:pPr>
    </w:p>
    <w:p w14:paraId="554DC331" w14:textId="77777777" w:rsidR="003844AD" w:rsidRPr="00D74B58" w:rsidRDefault="003844AD" w:rsidP="003844AD">
      <w:pPr>
        <w:jc w:val="center"/>
        <w:rPr>
          <w:rFonts w:asciiTheme="minorHAnsi" w:hAnsiTheme="minorHAnsi" w:cstheme="minorHAnsi"/>
          <w:b/>
          <w:sz w:val="24"/>
          <w:szCs w:val="24"/>
        </w:rPr>
      </w:pPr>
    </w:p>
    <w:p w14:paraId="23460E43" w14:textId="77777777" w:rsidR="003844AD" w:rsidRPr="00D74B58"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rPr>
        <w:t xml:space="preserve">OFERTA WYKONAWCY </w:t>
      </w:r>
    </w:p>
    <w:p w14:paraId="519DE38D" w14:textId="77777777" w:rsidR="003844AD" w:rsidRPr="00D74B58" w:rsidRDefault="0095212E" w:rsidP="0095212E">
      <w:pPr>
        <w:jc w:val="center"/>
        <w:rPr>
          <w:rFonts w:asciiTheme="minorHAnsi" w:hAnsiTheme="minorHAnsi" w:cstheme="minorHAnsi"/>
          <w:sz w:val="24"/>
          <w:szCs w:val="24"/>
        </w:rPr>
      </w:pPr>
      <w:r>
        <w:rPr>
          <w:rFonts w:asciiTheme="minorHAnsi" w:hAnsiTheme="minorHAnsi" w:cstheme="minorHAnsi"/>
          <w:sz w:val="24"/>
          <w:szCs w:val="24"/>
        </w:rPr>
        <w:t>(</w:t>
      </w:r>
      <w:r w:rsidR="000A534B">
        <w:rPr>
          <w:rFonts w:asciiTheme="minorHAnsi" w:hAnsiTheme="minorHAnsi" w:cstheme="minorHAnsi"/>
          <w:sz w:val="24"/>
          <w:szCs w:val="24"/>
        </w:rPr>
        <w:t xml:space="preserve">załącznikiem będzie oferta </w:t>
      </w:r>
      <w:r>
        <w:rPr>
          <w:rFonts w:asciiTheme="minorHAnsi" w:hAnsiTheme="minorHAnsi" w:cstheme="minorHAnsi"/>
          <w:sz w:val="24"/>
          <w:szCs w:val="24"/>
        </w:rPr>
        <w:t>złożona w postępowaniu)</w:t>
      </w:r>
    </w:p>
    <w:p w14:paraId="312F6F71" w14:textId="77777777" w:rsidR="0095212E" w:rsidRDefault="0095212E" w:rsidP="003844AD">
      <w:pPr>
        <w:jc w:val="right"/>
        <w:rPr>
          <w:rFonts w:asciiTheme="minorHAnsi" w:hAnsiTheme="minorHAnsi" w:cstheme="minorHAnsi"/>
          <w:b/>
          <w:sz w:val="24"/>
          <w:szCs w:val="24"/>
        </w:rPr>
        <w:sectPr w:rsidR="0095212E" w:rsidSect="00013339">
          <w:footerReference w:type="default" r:id="rId11"/>
          <w:pgSz w:w="11906" w:h="16838"/>
          <w:pgMar w:top="1418" w:right="851" w:bottom="1559" w:left="1418" w:header="709" w:footer="709" w:gutter="0"/>
          <w:cols w:space="708"/>
          <w:docGrid w:linePitch="360"/>
        </w:sectPr>
      </w:pPr>
    </w:p>
    <w:p w14:paraId="03D30604"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lastRenderedPageBreak/>
        <w:t>Załącznik nr 3</w:t>
      </w:r>
    </w:p>
    <w:p w14:paraId="519A7143"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t>do umowy</w:t>
      </w:r>
    </w:p>
    <w:p w14:paraId="2CF7FED1" w14:textId="77777777" w:rsidR="003844AD" w:rsidRPr="00D74B58" w:rsidRDefault="003844AD" w:rsidP="003844AD">
      <w:pPr>
        <w:jc w:val="right"/>
        <w:rPr>
          <w:rFonts w:asciiTheme="minorHAnsi" w:hAnsiTheme="minorHAnsi" w:cstheme="minorHAnsi"/>
          <w:b/>
          <w:sz w:val="24"/>
          <w:szCs w:val="24"/>
        </w:rPr>
      </w:pPr>
    </w:p>
    <w:p w14:paraId="40F76BD9" w14:textId="77777777" w:rsidR="003844AD" w:rsidRPr="00D74B58" w:rsidRDefault="003844AD" w:rsidP="003844AD">
      <w:pPr>
        <w:jc w:val="center"/>
        <w:rPr>
          <w:rFonts w:asciiTheme="minorHAnsi" w:hAnsiTheme="minorHAnsi" w:cstheme="minorHAnsi"/>
          <w:b/>
          <w:sz w:val="24"/>
          <w:szCs w:val="24"/>
        </w:rPr>
      </w:pPr>
    </w:p>
    <w:p w14:paraId="6EF12817" w14:textId="77777777" w:rsidR="003844AD" w:rsidRPr="00D74B58" w:rsidRDefault="003844AD" w:rsidP="002C71B2">
      <w:pPr>
        <w:pStyle w:val="Akapitzlist"/>
        <w:widowControl/>
        <w:numPr>
          <w:ilvl w:val="0"/>
          <w:numId w:val="21"/>
        </w:numPr>
        <w:tabs>
          <w:tab w:val="left" w:pos="284"/>
        </w:tabs>
        <w:ind w:hanging="720"/>
        <w:rPr>
          <w:rFonts w:asciiTheme="minorHAnsi" w:hAnsiTheme="minorHAnsi" w:cstheme="minorHAnsi"/>
          <w:sz w:val="24"/>
          <w:szCs w:val="24"/>
          <w:u w:val="single"/>
        </w:rPr>
      </w:pPr>
      <w:r w:rsidRPr="00D74B58">
        <w:rPr>
          <w:rFonts w:asciiTheme="minorHAnsi" w:hAnsiTheme="minorHAnsi" w:cstheme="minorHAnsi"/>
          <w:sz w:val="24"/>
          <w:szCs w:val="24"/>
          <w:u w:val="single"/>
        </w:rPr>
        <w:t>dla osób fizycznych prowadzących działalność gospodarczą:</w:t>
      </w:r>
    </w:p>
    <w:p w14:paraId="349BE667"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5BE2D48F" w14:textId="77777777" w:rsidR="003844AD" w:rsidRPr="00D74B58" w:rsidRDefault="003844AD" w:rsidP="003844AD">
      <w:pPr>
        <w:jc w:val="center"/>
        <w:rPr>
          <w:rFonts w:asciiTheme="minorHAnsi" w:hAnsiTheme="minorHAnsi" w:cstheme="minorHAnsi"/>
          <w:b/>
          <w:sz w:val="24"/>
          <w:szCs w:val="24"/>
          <w:u w:val="single"/>
        </w:rPr>
      </w:pPr>
      <w:r w:rsidRPr="00D74B58">
        <w:rPr>
          <w:rFonts w:asciiTheme="minorHAnsi" w:hAnsiTheme="minorHAnsi" w:cstheme="minorHAnsi"/>
          <w:b/>
          <w:sz w:val="24"/>
          <w:szCs w:val="24"/>
          <w:u w:val="single"/>
        </w:rPr>
        <w:t>OŚWIADCZENIE</w:t>
      </w:r>
    </w:p>
    <w:p w14:paraId="2801554E" w14:textId="77777777" w:rsidR="003844AD" w:rsidRPr="00D74B58"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u w:val="single"/>
        </w:rPr>
        <w:t>(dot. statusu podatnika VAT)</w:t>
      </w:r>
    </w:p>
    <w:p w14:paraId="563265A1" w14:textId="77777777" w:rsidR="003844AD" w:rsidRPr="00D74B58" w:rsidRDefault="003844AD" w:rsidP="003844AD">
      <w:pPr>
        <w:jc w:val="center"/>
        <w:rPr>
          <w:rFonts w:asciiTheme="minorHAnsi" w:hAnsiTheme="minorHAnsi" w:cstheme="minorHAnsi"/>
          <w:sz w:val="24"/>
          <w:szCs w:val="24"/>
        </w:rPr>
      </w:pPr>
      <w:r w:rsidRPr="00D74B58">
        <w:rPr>
          <w:rFonts w:asciiTheme="minorHAnsi" w:hAnsiTheme="minorHAnsi" w:cstheme="minorHAnsi"/>
          <w:sz w:val="24"/>
          <w:szCs w:val="24"/>
        </w:rPr>
        <w:t> </w:t>
      </w:r>
    </w:p>
    <w:p w14:paraId="6671B896"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Oświadczam, że jako osoba prowadząca działalność gospodarczą pod nazwą … … … … … , NIP … … … … …, REGON … … … … …  jestem/nie jestem* zarejestrowanym czynnym podatnikiem podatku VAT.</w:t>
      </w:r>
    </w:p>
    <w:p w14:paraId="33C3504C"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Jednocześnie oświadczam, że nie zawiesiłam/</w:t>
      </w:r>
      <w:proofErr w:type="spellStart"/>
      <w:r w:rsidRPr="00D74B58">
        <w:rPr>
          <w:rFonts w:asciiTheme="minorHAnsi" w:hAnsiTheme="minorHAnsi" w:cstheme="minorHAnsi"/>
          <w:iCs/>
          <w:sz w:val="24"/>
          <w:szCs w:val="24"/>
        </w:rPr>
        <w:t>łem</w:t>
      </w:r>
      <w:proofErr w:type="spellEnd"/>
      <w:r w:rsidRPr="00D74B58">
        <w:rPr>
          <w:rFonts w:asciiTheme="minorHAnsi" w:hAnsiTheme="minorHAnsi" w:cstheme="minorHAnsi"/>
          <w:iCs/>
          <w:sz w:val="24"/>
          <w:szCs w:val="24"/>
        </w:rPr>
        <w:t xml:space="preserve"> i nie zaprzestałam/</w:t>
      </w:r>
      <w:proofErr w:type="spellStart"/>
      <w:r w:rsidRPr="00D74B58">
        <w:rPr>
          <w:rFonts w:asciiTheme="minorHAnsi" w:hAnsiTheme="minorHAnsi" w:cstheme="minorHAnsi"/>
          <w:iCs/>
          <w:sz w:val="24"/>
          <w:szCs w:val="24"/>
        </w:rPr>
        <w:t>łem</w:t>
      </w:r>
      <w:proofErr w:type="spellEnd"/>
      <w:r w:rsidRPr="00D74B58">
        <w:rPr>
          <w:rFonts w:asciiTheme="minorHAnsi" w:hAnsiTheme="minorHAnsi" w:cstheme="minorHAnsi"/>
          <w:iCs/>
          <w:sz w:val="24"/>
          <w:szCs w:val="24"/>
        </w:rPr>
        <w:t xml:space="preserve"> wykonywania działalności gospodarczej oraz zobowiązuję się do niezwłocznego pisemnego powiadomienia o zmianach powyższego statusu.</w:t>
      </w:r>
    </w:p>
    <w:p w14:paraId="66EC4C79" w14:textId="77777777" w:rsidR="003844AD" w:rsidRPr="00D74B58" w:rsidRDefault="003844AD" w:rsidP="003844AD">
      <w:pPr>
        <w:rPr>
          <w:rFonts w:asciiTheme="minorHAnsi" w:hAnsiTheme="minorHAnsi" w:cstheme="minorHAnsi"/>
          <w:i/>
          <w:sz w:val="24"/>
          <w:szCs w:val="24"/>
        </w:rPr>
      </w:pPr>
      <w:r w:rsidRPr="00D74B58">
        <w:rPr>
          <w:rFonts w:asciiTheme="minorHAnsi" w:hAnsiTheme="minorHAnsi" w:cstheme="minorHAnsi"/>
          <w:i/>
          <w:iCs/>
          <w:sz w:val="24"/>
          <w:szCs w:val="24"/>
        </w:rPr>
        <w:t>*niewłaściwe wykreślić</w:t>
      </w:r>
      <w:r w:rsidRPr="00D74B58">
        <w:rPr>
          <w:rFonts w:asciiTheme="minorHAnsi" w:hAnsiTheme="minorHAnsi" w:cstheme="minorHAnsi"/>
          <w:i/>
          <w:sz w:val="24"/>
          <w:szCs w:val="24"/>
        </w:rPr>
        <w:t> </w:t>
      </w:r>
    </w:p>
    <w:p w14:paraId="123EA822"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08C4E298" w14:textId="77777777" w:rsidR="00AD3CEF"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w:t>
      </w:r>
      <w:r w:rsidR="00AD3CEF">
        <w:rPr>
          <w:rFonts w:asciiTheme="minorHAnsi" w:hAnsiTheme="minorHAnsi" w:cstheme="minorHAnsi"/>
          <w:sz w:val="24"/>
          <w:szCs w:val="24"/>
        </w:rPr>
        <w:t>................................................................</w:t>
      </w:r>
      <w:r w:rsidRPr="00D74B58">
        <w:rPr>
          <w:rFonts w:asciiTheme="minorHAnsi" w:hAnsiTheme="minorHAnsi" w:cstheme="minorHAnsi"/>
          <w:sz w:val="24"/>
          <w:szCs w:val="24"/>
        </w:rPr>
        <w:t>......</w:t>
      </w:r>
      <w:r w:rsidRPr="00D74B58">
        <w:rPr>
          <w:rFonts w:asciiTheme="minorHAnsi" w:hAnsiTheme="minorHAnsi" w:cstheme="minorHAnsi"/>
          <w:sz w:val="24"/>
          <w:szCs w:val="24"/>
        </w:rPr>
        <w:tab/>
        <w:t xml:space="preserve">                                          </w:t>
      </w:r>
    </w:p>
    <w:p w14:paraId="04358437" w14:textId="77777777" w:rsidR="00AD3CEF" w:rsidRDefault="00AD3CEF" w:rsidP="003844AD">
      <w:pPr>
        <w:rPr>
          <w:rFonts w:asciiTheme="minorHAnsi" w:hAnsiTheme="minorHAnsi" w:cstheme="minorHAnsi"/>
          <w:sz w:val="24"/>
          <w:szCs w:val="24"/>
        </w:rPr>
      </w:pPr>
      <w:r w:rsidRPr="00D74B58">
        <w:rPr>
          <w:rFonts w:asciiTheme="minorHAnsi" w:hAnsiTheme="minorHAnsi" w:cstheme="minorHAnsi"/>
          <w:i/>
          <w:iCs/>
          <w:sz w:val="24"/>
          <w:szCs w:val="24"/>
        </w:rPr>
        <w:t>podpis  osoby/osób uprawnionej do reprezentowania wykonawcy</w:t>
      </w:r>
    </w:p>
    <w:p w14:paraId="141DDECA" w14:textId="77777777" w:rsidR="00AD3CEF" w:rsidRDefault="00AD3CEF" w:rsidP="003844AD">
      <w:pPr>
        <w:rPr>
          <w:rFonts w:asciiTheme="minorHAnsi" w:hAnsiTheme="minorHAnsi" w:cstheme="minorHAnsi"/>
          <w:sz w:val="24"/>
          <w:szCs w:val="24"/>
        </w:rPr>
      </w:pPr>
    </w:p>
    <w:p w14:paraId="58F8B6AF"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w:t>
      </w:r>
    </w:p>
    <w:p w14:paraId="58854678" w14:textId="77777777" w:rsidR="003844AD" w:rsidRPr="00D74B58" w:rsidRDefault="003844AD" w:rsidP="00AD3CEF">
      <w:pPr>
        <w:ind w:left="4395" w:hanging="4111"/>
        <w:rPr>
          <w:rFonts w:asciiTheme="minorHAnsi" w:hAnsiTheme="minorHAnsi" w:cstheme="minorHAnsi"/>
          <w:i/>
          <w:iCs/>
          <w:sz w:val="24"/>
          <w:szCs w:val="24"/>
        </w:rPr>
      </w:pPr>
      <w:r w:rsidRPr="00D74B58">
        <w:rPr>
          <w:rFonts w:asciiTheme="minorHAnsi" w:hAnsiTheme="minorHAnsi" w:cstheme="minorHAnsi"/>
          <w:i/>
          <w:iCs/>
          <w:sz w:val="24"/>
          <w:szCs w:val="24"/>
        </w:rPr>
        <w:t>miejscowość i data</w:t>
      </w:r>
      <w:r w:rsidRPr="00D74B58">
        <w:rPr>
          <w:rFonts w:asciiTheme="minorHAnsi" w:hAnsiTheme="minorHAnsi" w:cstheme="minorHAnsi"/>
          <w:i/>
          <w:iCs/>
          <w:sz w:val="24"/>
          <w:szCs w:val="24"/>
        </w:rPr>
        <w:tab/>
        <w:t xml:space="preserve"> </w:t>
      </w:r>
    </w:p>
    <w:p w14:paraId="0BED3CD8" w14:textId="77777777" w:rsidR="003844AD" w:rsidRPr="00D74B58" w:rsidRDefault="003844AD" w:rsidP="003844AD">
      <w:pPr>
        <w:rPr>
          <w:rFonts w:asciiTheme="minorHAnsi" w:hAnsiTheme="minorHAnsi" w:cstheme="minorHAnsi"/>
          <w:sz w:val="24"/>
          <w:szCs w:val="24"/>
        </w:rPr>
      </w:pPr>
    </w:p>
    <w:p w14:paraId="2743D661"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lub</w:t>
      </w:r>
    </w:p>
    <w:p w14:paraId="70840BA5"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14BFB2ED" w14:textId="77777777" w:rsidR="003844AD" w:rsidRPr="00D74B58" w:rsidRDefault="003844AD" w:rsidP="002C71B2">
      <w:pPr>
        <w:pStyle w:val="Akapitzlist"/>
        <w:widowControl/>
        <w:numPr>
          <w:ilvl w:val="0"/>
          <w:numId w:val="21"/>
        </w:numPr>
        <w:tabs>
          <w:tab w:val="left" w:pos="284"/>
        </w:tabs>
        <w:ind w:hanging="720"/>
        <w:rPr>
          <w:rFonts w:asciiTheme="minorHAnsi" w:hAnsiTheme="minorHAnsi" w:cstheme="minorHAnsi"/>
          <w:sz w:val="24"/>
          <w:szCs w:val="24"/>
          <w:u w:val="single"/>
        </w:rPr>
      </w:pPr>
      <w:r w:rsidRPr="00D74B58">
        <w:rPr>
          <w:rFonts w:asciiTheme="minorHAnsi" w:hAnsiTheme="minorHAnsi" w:cstheme="minorHAnsi"/>
          <w:sz w:val="24"/>
          <w:szCs w:val="24"/>
          <w:u w:val="single"/>
        </w:rPr>
        <w:t>dla osób prawnych prowadzących działalność gospodarczą:</w:t>
      </w:r>
    </w:p>
    <w:p w14:paraId="193FFCDA"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46D3E700" w14:textId="77777777" w:rsidR="003844AD" w:rsidRPr="00D74B58" w:rsidRDefault="003844AD" w:rsidP="003844AD">
      <w:pPr>
        <w:jc w:val="center"/>
        <w:rPr>
          <w:rFonts w:asciiTheme="minorHAnsi" w:hAnsiTheme="minorHAnsi" w:cstheme="minorHAnsi"/>
          <w:b/>
          <w:sz w:val="24"/>
          <w:szCs w:val="24"/>
          <w:u w:val="single"/>
        </w:rPr>
      </w:pPr>
      <w:r w:rsidRPr="00D74B58">
        <w:rPr>
          <w:rFonts w:asciiTheme="minorHAnsi" w:hAnsiTheme="minorHAnsi" w:cstheme="minorHAnsi"/>
          <w:b/>
          <w:sz w:val="24"/>
          <w:szCs w:val="24"/>
          <w:u w:val="single"/>
        </w:rPr>
        <w:t>OŚWIADCZENIE</w:t>
      </w:r>
    </w:p>
    <w:p w14:paraId="4A51C07E" w14:textId="77777777" w:rsidR="003844AD" w:rsidRPr="00D74B58"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u w:val="single"/>
        </w:rPr>
        <w:t>(dot. statusu podatnika VAT)</w:t>
      </w:r>
    </w:p>
    <w:p w14:paraId="3D528547" w14:textId="77777777" w:rsidR="003844AD" w:rsidRPr="00D74B58" w:rsidRDefault="003844AD" w:rsidP="003844AD">
      <w:pPr>
        <w:jc w:val="center"/>
        <w:rPr>
          <w:rFonts w:asciiTheme="minorHAnsi" w:hAnsiTheme="minorHAnsi" w:cstheme="minorHAnsi"/>
          <w:sz w:val="24"/>
          <w:szCs w:val="24"/>
        </w:rPr>
      </w:pPr>
      <w:r w:rsidRPr="00D74B58">
        <w:rPr>
          <w:rFonts w:asciiTheme="minorHAnsi" w:hAnsiTheme="minorHAnsi" w:cstheme="minorHAnsi"/>
          <w:sz w:val="24"/>
          <w:szCs w:val="24"/>
        </w:rPr>
        <w:t> </w:t>
      </w:r>
    </w:p>
    <w:p w14:paraId="21CFD707"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Jako osoba upoważniona do reprezentowania spółki … … … … …  , NIP … … … … …, REGON… … … … …. oświadczam, że Spółka jest/nie jest* zarejestrowanym czynnym podatnikiem podatku VAT</w:t>
      </w:r>
    </w:p>
    <w:p w14:paraId="3D78E00A"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Jednocześnie oświadczam, że Spółka nie zawiesiła i nie zaprzestała wykonywania działalności gospodarczej oraz zobowiązuję się do niezwłocznego pisemnego powiadomienia o zmianach powyższego statusu.</w:t>
      </w:r>
    </w:p>
    <w:p w14:paraId="6137B7D2" w14:textId="77777777" w:rsidR="003844AD" w:rsidRPr="00D74B58" w:rsidRDefault="003844AD" w:rsidP="003844AD">
      <w:pPr>
        <w:rPr>
          <w:rFonts w:asciiTheme="minorHAnsi" w:hAnsiTheme="minorHAnsi" w:cstheme="minorHAnsi"/>
          <w:i/>
          <w:iCs/>
          <w:sz w:val="24"/>
          <w:szCs w:val="24"/>
        </w:rPr>
      </w:pPr>
      <w:r w:rsidRPr="00D74B58">
        <w:rPr>
          <w:rFonts w:asciiTheme="minorHAnsi" w:hAnsiTheme="minorHAnsi" w:cstheme="minorHAnsi"/>
          <w:i/>
          <w:iCs/>
          <w:sz w:val="24"/>
          <w:szCs w:val="24"/>
        </w:rPr>
        <w:t>*niewłaściwe wykreślić </w:t>
      </w:r>
    </w:p>
    <w:p w14:paraId="3193EB7A" w14:textId="77777777" w:rsidR="003844AD" w:rsidRPr="00D74B58" w:rsidRDefault="003844AD" w:rsidP="003844AD">
      <w:pPr>
        <w:rPr>
          <w:rFonts w:asciiTheme="minorHAnsi" w:hAnsiTheme="minorHAnsi" w:cstheme="minorHAnsi"/>
          <w:sz w:val="24"/>
          <w:szCs w:val="24"/>
        </w:rPr>
      </w:pPr>
    </w:p>
    <w:p w14:paraId="12BD6849" w14:textId="77777777" w:rsidR="003844AD" w:rsidRPr="00D74B58" w:rsidRDefault="003844AD" w:rsidP="003844AD">
      <w:pPr>
        <w:suppressAutoHyphens/>
        <w:rPr>
          <w:rFonts w:asciiTheme="minorHAnsi" w:hAnsiTheme="minorHAnsi" w:cstheme="minorHAnsi"/>
          <w:bCs/>
          <w:sz w:val="24"/>
          <w:szCs w:val="24"/>
          <w:lang w:eastAsia="ar-SA"/>
        </w:rPr>
      </w:pPr>
    </w:p>
    <w:p w14:paraId="07567E82" w14:textId="77777777" w:rsidR="00AD3CEF" w:rsidRDefault="00AD3CEF" w:rsidP="003844AD">
      <w:pPr>
        <w:rPr>
          <w:rFonts w:asciiTheme="minorHAnsi" w:hAnsiTheme="minorHAnsi" w:cstheme="minorHAnsi"/>
          <w:sz w:val="24"/>
          <w:szCs w:val="24"/>
        </w:rPr>
      </w:pPr>
      <w:r>
        <w:rPr>
          <w:rFonts w:asciiTheme="minorHAnsi" w:hAnsiTheme="minorHAnsi" w:cstheme="minorHAnsi"/>
          <w:sz w:val="24"/>
          <w:szCs w:val="24"/>
        </w:rPr>
        <w:t xml:space="preserve"> </w:t>
      </w:r>
      <w:r w:rsidR="003844AD" w:rsidRPr="00D74B58">
        <w:rPr>
          <w:rFonts w:asciiTheme="minorHAnsi" w:hAnsiTheme="minorHAnsi" w:cstheme="minorHAnsi"/>
          <w:sz w:val="24"/>
          <w:szCs w:val="24"/>
        </w:rPr>
        <w:t>...........................................</w:t>
      </w:r>
      <w:r>
        <w:rPr>
          <w:rFonts w:asciiTheme="minorHAnsi" w:hAnsiTheme="minorHAnsi" w:cstheme="minorHAnsi"/>
          <w:sz w:val="24"/>
          <w:szCs w:val="24"/>
        </w:rPr>
        <w:t>..................................................................</w:t>
      </w:r>
      <w:r w:rsidR="003844AD" w:rsidRPr="00D74B58">
        <w:rPr>
          <w:rFonts w:asciiTheme="minorHAnsi" w:hAnsiTheme="minorHAnsi" w:cstheme="minorHAnsi"/>
          <w:sz w:val="24"/>
          <w:szCs w:val="24"/>
        </w:rPr>
        <w:t>...</w:t>
      </w:r>
      <w:r w:rsidR="003844AD" w:rsidRPr="00D74B58">
        <w:rPr>
          <w:rFonts w:asciiTheme="minorHAnsi" w:hAnsiTheme="minorHAnsi" w:cstheme="minorHAnsi"/>
          <w:sz w:val="24"/>
          <w:szCs w:val="24"/>
        </w:rPr>
        <w:tab/>
        <w:t xml:space="preserve">                                            </w:t>
      </w:r>
    </w:p>
    <w:p w14:paraId="1C3FE75E" w14:textId="77777777" w:rsidR="00AD3CEF" w:rsidRDefault="00AD3CEF" w:rsidP="003844AD">
      <w:pPr>
        <w:rPr>
          <w:rFonts w:asciiTheme="minorHAnsi" w:hAnsiTheme="minorHAnsi" w:cstheme="minorHAnsi"/>
          <w:sz w:val="24"/>
          <w:szCs w:val="24"/>
        </w:rPr>
      </w:pPr>
      <w:r w:rsidRPr="00D74B58">
        <w:rPr>
          <w:rFonts w:asciiTheme="minorHAnsi" w:hAnsiTheme="minorHAnsi" w:cstheme="minorHAnsi"/>
          <w:i/>
          <w:iCs/>
          <w:sz w:val="24"/>
          <w:szCs w:val="24"/>
        </w:rPr>
        <w:t>podpis  osoby/osób uprawnionej do reprezentowania wykonawcy</w:t>
      </w:r>
    </w:p>
    <w:p w14:paraId="5A9BC615" w14:textId="77777777" w:rsidR="00AD3CEF" w:rsidRDefault="00AD3CEF" w:rsidP="003844AD">
      <w:pPr>
        <w:rPr>
          <w:rFonts w:asciiTheme="minorHAnsi" w:hAnsiTheme="minorHAnsi" w:cstheme="minorHAnsi"/>
          <w:sz w:val="24"/>
          <w:szCs w:val="24"/>
        </w:rPr>
      </w:pPr>
    </w:p>
    <w:p w14:paraId="250AF1AA"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w:t>
      </w:r>
    </w:p>
    <w:p w14:paraId="2FE5DF06" w14:textId="77777777" w:rsidR="003844AD" w:rsidRPr="00D74B58" w:rsidRDefault="003844AD" w:rsidP="00AD3CEF">
      <w:pPr>
        <w:ind w:left="4395" w:hanging="4111"/>
        <w:rPr>
          <w:rFonts w:asciiTheme="minorHAnsi" w:hAnsiTheme="minorHAnsi" w:cstheme="minorHAnsi"/>
          <w:i/>
          <w:iCs/>
          <w:sz w:val="24"/>
          <w:szCs w:val="24"/>
        </w:rPr>
      </w:pPr>
      <w:r w:rsidRPr="00D74B58">
        <w:rPr>
          <w:rFonts w:asciiTheme="minorHAnsi" w:hAnsiTheme="minorHAnsi" w:cstheme="minorHAnsi"/>
          <w:i/>
          <w:iCs/>
          <w:sz w:val="24"/>
          <w:szCs w:val="24"/>
        </w:rPr>
        <w:t>miejscowość i data</w:t>
      </w:r>
      <w:r w:rsidRPr="00D74B58">
        <w:rPr>
          <w:rFonts w:asciiTheme="minorHAnsi" w:hAnsiTheme="minorHAnsi" w:cstheme="minorHAnsi"/>
          <w:i/>
          <w:iCs/>
          <w:sz w:val="24"/>
          <w:szCs w:val="24"/>
        </w:rPr>
        <w:tab/>
      </w:r>
    </w:p>
    <w:p w14:paraId="20A9C1F9" w14:textId="2D2511F8" w:rsidR="003844AD" w:rsidRPr="00D74B58" w:rsidRDefault="003844AD" w:rsidP="003844AD">
      <w:pPr>
        <w:widowControl/>
        <w:rPr>
          <w:rFonts w:asciiTheme="minorHAnsi" w:hAnsiTheme="minorHAnsi" w:cstheme="minorHAnsi"/>
          <w:bCs/>
          <w:sz w:val="24"/>
          <w:szCs w:val="24"/>
          <w:lang w:eastAsia="ar-SA"/>
        </w:rPr>
      </w:pPr>
    </w:p>
    <w:sectPr w:rsidR="003844AD" w:rsidRPr="00D74B58" w:rsidSect="007F64BF">
      <w:pgSz w:w="11906" w:h="16838"/>
      <w:pgMar w:top="1418" w:right="851"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FF1A8" w14:textId="77777777" w:rsidR="006B3E2E" w:rsidRDefault="006B3E2E" w:rsidP="00627A68">
      <w:r>
        <w:separator/>
      </w:r>
    </w:p>
  </w:endnote>
  <w:endnote w:type="continuationSeparator" w:id="0">
    <w:p w14:paraId="29458F0D" w14:textId="77777777" w:rsidR="006B3E2E" w:rsidRDefault="006B3E2E" w:rsidP="00627A68">
      <w:r>
        <w:continuationSeparator/>
      </w:r>
    </w:p>
  </w:endnote>
  <w:endnote w:type="continuationNotice" w:id="1">
    <w:p w14:paraId="10C4D97C" w14:textId="77777777" w:rsidR="006B3E2E" w:rsidRDefault="006B3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Univers-PL">
    <w:altName w:val="Gabriola"/>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Batang, ??">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63927"/>
      <w:docPartObj>
        <w:docPartGallery w:val="Page Numbers (Bottom of Page)"/>
        <w:docPartUnique/>
      </w:docPartObj>
    </w:sdtPr>
    <w:sdtEndPr/>
    <w:sdtContent>
      <w:p w14:paraId="2EB014D8" w14:textId="0F9BADAD" w:rsidR="00F1538E" w:rsidRDefault="00F1538E">
        <w:pPr>
          <w:pStyle w:val="Stopka"/>
          <w:jc w:val="center"/>
        </w:pPr>
        <w:r>
          <w:fldChar w:fldCharType="begin"/>
        </w:r>
        <w:r>
          <w:instrText>PAGE   \* MERGEFORMAT</w:instrText>
        </w:r>
        <w:r>
          <w:fldChar w:fldCharType="separate"/>
        </w:r>
        <w:r w:rsidR="009F0150">
          <w:rPr>
            <w:noProof/>
          </w:rPr>
          <w:t>38</w:t>
        </w:r>
        <w:r>
          <w:fldChar w:fldCharType="end"/>
        </w:r>
      </w:p>
    </w:sdtContent>
  </w:sdt>
  <w:p w14:paraId="4BEF0593" w14:textId="77777777" w:rsidR="00F1538E" w:rsidRDefault="00F153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F822B" w14:textId="77777777" w:rsidR="006B3E2E" w:rsidRDefault="006B3E2E" w:rsidP="00627A68">
      <w:r>
        <w:separator/>
      </w:r>
    </w:p>
  </w:footnote>
  <w:footnote w:type="continuationSeparator" w:id="0">
    <w:p w14:paraId="08F66AE4" w14:textId="77777777" w:rsidR="006B3E2E" w:rsidRDefault="006B3E2E" w:rsidP="00627A68">
      <w:r>
        <w:continuationSeparator/>
      </w:r>
    </w:p>
  </w:footnote>
  <w:footnote w:type="continuationNotice" w:id="1">
    <w:p w14:paraId="7C0D9F29" w14:textId="77777777" w:rsidR="006B3E2E" w:rsidRDefault="006B3E2E"/>
  </w:footnote>
  <w:footnote w:id="2">
    <w:p w14:paraId="20590E42" w14:textId="77777777" w:rsidR="00F1538E" w:rsidRDefault="00F1538E" w:rsidP="003844AD">
      <w:pPr>
        <w:pStyle w:val="Tekstprzypisudolnego"/>
      </w:pPr>
      <w:r>
        <w:rPr>
          <w:rStyle w:val="Odwoanieprzypisudolnego"/>
        </w:rPr>
        <w:footnoteRef/>
      </w:r>
      <w:r>
        <w:t xml:space="preserve"> </w:t>
      </w:r>
      <w:r w:rsidRPr="00CB752A">
        <w:rPr>
          <w:rFonts w:ascii="Open Sans" w:hAnsi="Open Sans" w:cs="Open Sans"/>
          <w:sz w:val="16"/>
          <w:szCs w:val="16"/>
        </w:rPr>
        <w:t>Numer rachunku z</w:t>
      </w:r>
      <w:r>
        <w:rPr>
          <w:rFonts w:ascii="Open Sans" w:hAnsi="Open Sans" w:cs="Open Sans"/>
          <w:sz w:val="16"/>
          <w:szCs w:val="16"/>
        </w:rPr>
        <w:t>ostanie uzupełniony w oparciu o</w:t>
      </w:r>
      <w:r w:rsidRPr="00CB752A">
        <w:rPr>
          <w:rFonts w:ascii="Open Sans" w:hAnsi="Open Sans" w:cs="Open Sans"/>
          <w:sz w:val="16"/>
          <w:szCs w:val="16"/>
        </w:rPr>
        <w:t xml:space="preserve"> ofert</w:t>
      </w:r>
      <w:r>
        <w:rPr>
          <w:rFonts w:ascii="Open Sans" w:hAnsi="Open Sans" w:cs="Open Sans"/>
          <w:sz w:val="16"/>
          <w:szCs w:val="16"/>
        </w:rPr>
        <w:t>ę</w:t>
      </w:r>
      <w:r w:rsidRPr="00CB752A">
        <w:rPr>
          <w:rFonts w:ascii="Open Sans" w:hAnsi="Open Sans" w:cs="Open Sans"/>
          <w:sz w:val="16"/>
          <w:szCs w:val="16"/>
        </w:rPr>
        <w:t xml:space="preserve"> Wykonawcy</w:t>
      </w:r>
      <w:r>
        <w:rPr>
          <w:rFonts w:ascii="Open Sans" w:hAnsi="Open Sans" w:cs="Open San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46B855EC"/>
    <w:name w:val="WW8Num1"/>
    <w:lvl w:ilvl="0">
      <w:start w:val="1"/>
      <w:numFmt w:val="decimal"/>
      <w:lvlText w:val="%1)"/>
      <w:lvlJc w:val="left"/>
      <w:pPr>
        <w:tabs>
          <w:tab w:val="num" w:pos="0"/>
        </w:tabs>
        <w:ind w:left="1287"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1287" w:hanging="360"/>
      </w:pPr>
      <w:rPr>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rPr>
        <w:i w:val="0"/>
      </w:r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720" w:hanging="360"/>
      </w:pPr>
      <w:rPr>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8Num6"/>
    <w:lvl w:ilvl="0">
      <w:start w:val="1"/>
      <w:numFmt w:val="decimal"/>
      <w:lvlText w:val="%1."/>
      <w:lvlJc w:val="left"/>
      <w:pPr>
        <w:tabs>
          <w:tab w:val="num" w:pos="540"/>
        </w:tabs>
        <w:ind w:left="540" w:hanging="360"/>
      </w:pPr>
      <w:rPr>
        <w:rFonts w:cs="Times New Roman"/>
        <w:b w:val="0"/>
        <w:i w:val="0"/>
        <w:color w:val="00000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8"/>
    <w:multiLevelType w:val="multilevel"/>
    <w:tmpl w:val="A56A6BC4"/>
    <w:name w:val="WW8Num8"/>
    <w:lvl w:ilvl="0">
      <w:start w:val="1"/>
      <w:numFmt w:val="decimal"/>
      <w:lvlText w:val="%1)"/>
      <w:lvlJc w:val="left"/>
      <w:pPr>
        <w:tabs>
          <w:tab w:val="num" w:pos="360"/>
        </w:tabs>
        <w:ind w:left="36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00000009"/>
    <w:multiLevelType w:val="singleLevel"/>
    <w:tmpl w:val="00000009"/>
    <w:name w:val="WW8Num21"/>
    <w:lvl w:ilvl="0">
      <w:start w:val="1"/>
      <w:numFmt w:val="decimal"/>
      <w:lvlText w:val="%1."/>
      <w:lvlJc w:val="left"/>
      <w:pPr>
        <w:tabs>
          <w:tab w:val="num" w:pos="360"/>
        </w:tabs>
        <w:ind w:left="360" w:hanging="360"/>
      </w:pPr>
      <w:rPr>
        <w:strike w:val="0"/>
        <w:dstrike w:val="0"/>
      </w:rPr>
    </w:lvl>
  </w:abstractNum>
  <w:abstractNum w:abstractNumId="7" w15:restartNumberingAfterBreak="0">
    <w:nsid w:val="0000000A"/>
    <w:multiLevelType w:val="multilevel"/>
    <w:tmpl w:val="0000000A"/>
    <w:name w:val="WW8Num9"/>
    <w:lvl w:ilvl="0">
      <w:start w:val="1"/>
      <w:numFmt w:val="decimal"/>
      <w:lvlText w:val="%1)"/>
      <w:lvlJc w:val="left"/>
      <w:pPr>
        <w:tabs>
          <w:tab w:val="num" w:pos="0"/>
        </w:tabs>
        <w:ind w:left="1004" w:hanging="360"/>
      </w:pPr>
      <w:rPr>
        <w:rFonts w:eastAsia="Times New Roman" w:cs="Times New Roman"/>
        <w:sz w:val="22"/>
        <w:szCs w:val="22"/>
        <w:lang w:eastAsia="en-US"/>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cs="Wingdings"/>
      </w:rPr>
    </w:lvl>
    <w:lvl w:ilvl="3">
      <w:start w:val="1"/>
      <w:numFmt w:val="bullet"/>
      <w:lvlText w:val=""/>
      <w:lvlJc w:val="left"/>
      <w:pPr>
        <w:tabs>
          <w:tab w:val="num" w:pos="0"/>
        </w:tabs>
        <w:ind w:left="3164" w:hanging="360"/>
      </w:pPr>
      <w:rPr>
        <w:rFonts w:ascii="Symbol" w:hAnsi="Symbol" w:cs="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cs="Wingdings"/>
      </w:rPr>
    </w:lvl>
    <w:lvl w:ilvl="6">
      <w:start w:val="1"/>
      <w:numFmt w:val="bullet"/>
      <w:lvlText w:val=""/>
      <w:lvlJc w:val="left"/>
      <w:pPr>
        <w:tabs>
          <w:tab w:val="num" w:pos="0"/>
        </w:tabs>
        <w:ind w:left="5324" w:hanging="360"/>
      </w:pPr>
      <w:rPr>
        <w:rFonts w:ascii="Symbol" w:hAnsi="Symbol" w:cs="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cs="Wingdings"/>
      </w:rPr>
    </w:lvl>
  </w:abstractNum>
  <w:abstractNum w:abstractNumId="8" w15:restartNumberingAfterBreak="0">
    <w:nsid w:val="0000000B"/>
    <w:multiLevelType w:val="multilevel"/>
    <w:tmpl w:val="0000000B"/>
    <w:name w:val="WW8Num10"/>
    <w:lvl w:ilvl="0">
      <w:start w:val="4"/>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0000000C"/>
    <w:multiLevelType w:val="multilevel"/>
    <w:tmpl w:val="C1F675FE"/>
    <w:name w:val="WW8Num11"/>
    <w:lvl w:ilvl="0">
      <w:start w:val="1"/>
      <w:numFmt w:val="lowerLetter"/>
      <w:lvlText w:val="%1)"/>
      <w:lvlJc w:val="left"/>
      <w:pPr>
        <w:tabs>
          <w:tab w:val="num" w:pos="0"/>
        </w:tabs>
        <w:ind w:left="1647" w:hanging="360"/>
      </w:pPr>
      <w:rPr>
        <w:b w:val="0"/>
        <w:bCs/>
        <w:sz w:val="22"/>
        <w:szCs w:val="22"/>
      </w:r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10" w15:restartNumberingAfterBreak="0">
    <w:nsid w:val="0000000D"/>
    <w:multiLevelType w:val="singleLevel"/>
    <w:tmpl w:val="0000000D"/>
    <w:name w:val="WW8Num12"/>
    <w:lvl w:ilvl="0">
      <w:start w:val="1"/>
      <w:numFmt w:val="decimal"/>
      <w:lvlText w:val="%1."/>
      <w:lvlJc w:val="left"/>
      <w:pPr>
        <w:tabs>
          <w:tab w:val="num" w:pos="0"/>
        </w:tabs>
        <w:ind w:left="720" w:hanging="360"/>
      </w:pPr>
      <w:rPr>
        <w:rFonts w:hint="default"/>
        <w:b w:val="0"/>
        <w:sz w:val="22"/>
        <w:szCs w:val="22"/>
      </w:rPr>
    </w:lvl>
  </w:abstractNum>
  <w:abstractNum w:abstractNumId="11" w15:restartNumberingAfterBreak="0">
    <w:nsid w:val="0000000E"/>
    <w:multiLevelType w:val="singleLevel"/>
    <w:tmpl w:val="0000000E"/>
    <w:name w:val="WW8Num13"/>
    <w:lvl w:ilvl="0">
      <w:start w:val="1"/>
      <w:numFmt w:val="decimal"/>
      <w:lvlText w:val="%1."/>
      <w:lvlJc w:val="left"/>
      <w:pPr>
        <w:tabs>
          <w:tab w:val="num" w:pos="0"/>
        </w:tabs>
        <w:ind w:left="720" w:hanging="360"/>
      </w:pPr>
      <w:rPr>
        <w:rFonts w:hint="default"/>
        <w:sz w:val="22"/>
        <w:szCs w:val="22"/>
      </w:rPr>
    </w:lvl>
  </w:abstractNum>
  <w:abstractNum w:abstractNumId="12" w15:restartNumberingAfterBreak="0">
    <w:nsid w:val="0000000F"/>
    <w:multiLevelType w:val="singleLevel"/>
    <w:tmpl w:val="0000000F"/>
    <w:name w:val="WW8Num14"/>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3" w15:restartNumberingAfterBreak="0">
    <w:nsid w:val="00000010"/>
    <w:multiLevelType w:val="singleLevel"/>
    <w:tmpl w:val="00000010"/>
    <w:name w:val="WW8Num15"/>
    <w:lvl w:ilvl="0">
      <w:start w:val="1"/>
      <w:numFmt w:val="decimal"/>
      <w:lvlText w:val="%1)"/>
      <w:lvlJc w:val="left"/>
      <w:pPr>
        <w:tabs>
          <w:tab w:val="num" w:pos="795"/>
        </w:tabs>
        <w:ind w:left="795" w:hanging="360"/>
      </w:pPr>
      <w:rPr>
        <w:rFonts w:ascii="Times New Roman" w:eastAsia="Times New Roman" w:hAnsi="Times New Roman" w:cs="Times New Roman"/>
        <w:sz w:val="22"/>
        <w:szCs w:val="22"/>
      </w:rPr>
    </w:lvl>
  </w:abstractNum>
  <w:abstractNum w:abstractNumId="14" w15:restartNumberingAfterBreak="0">
    <w:nsid w:val="00000011"/>
    <w:multiLevelType w:val="singleLevel"/>
    <w:tmpl w:val="00000011"/>
    <w:name w:val="WW8Num16"/>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5" w15:restartNumberingAfterBreak="0">
    <w:nsid w:val="00000012"/>
    <w:multiLevelType w:val="singleLevel"/>
    <w:tmpl w:val="00000012"/>
    <w:name w:val="WW8Num42"/>
    <w:lvl w:ilvl="0">
      <w:start w:val="1"/>
      <w:numFmt w:val="decimal"/>
      <w:lvlText w:val="%1."/>
      <w:lvlJc w:val="left"/>
      <w:pPr>
        <w:tabs>
          <w:tab w:val="num" w:pos="1890"/>
        </w:tabs>
        <w:ind w:left="1890" w:hanging="810"/>
      </w:pPr>
      <w:rPr>
        <w:rFonts w:ascii="Times New Roman" w:hAnsi="Times New Roman" w:cs="Times New Roman"/>
        <w:b w:val="0"/>
        <w:color w:val="000000"/>
        <w:sz w:val="22"/>
        <w:szCs w:val="22"/>
      </w:rPr>
    </w:lvl>
  </w:abstractNum>
  <w:abstractNum w:abstractNumId="16" w15:restartNumberingAfterBreak="0">
    <w:nsid w:val="00000013"/>
    <w:multiLevelType w:val="singleLevel"/>
    <w:tmpl w:val="00000013"/>
    <w:name w:val="WW8Num18"/>
    <w:lvl w:ilvl="0">
      <w:start w:val="1"/>
      <w:numFmt w:val="decimal"/>
      <w:lvlText w:val="%1."/>
      <w:lvlJc w:val="left"/>
      <w:pPr>
        <w:tabs>
          <w:tab w:val="num" w:pos="0"/>
        </w:tabs>
        <w:ind w:left="720" w:hanging="360"/>
      </w:pPr>
      <w:rPr>
        <w:rFonts w:cs="Times New Roman" w:hint="default"/>
        <w:sz w:val="22"/>
        <w:szCs w:val="22"/>
      </w:rPr>
    </w:lvl>
  </w:abstractNum>
  <w:abstractNum w:abstractNumId="17" w15:restartNumberingAfterBreak="0">
    <w:nsid w:val="00000014"/>
    <w:multiLevelType w:val="singleLevel"/>
    <w:tmpl w:val="00000014"/>
    <w:name w:val="WW8Num19"/>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8" w15:restartNumberingAfterBreak="0">
    <w:nsid w:val="00000015"/>
    <w:multiLevelType w:val="multilevel"/>
    <w:tmpl w:val="00000015"/>
    <w:name w:val="WW8Num50"/>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9" w15:restartNumberingAfterBreak="0">
    <w:nsid w:val="00000016"/>
    <w:multiLevelType w:val="singleLevel"/>
    <w:tmpl w:val="00000016"/>
    <w:name w:val="WW8Num51"/>
    <w:lvl w:ilvl="0">
      <w:start w:val="1"/>
      <w:numFmt w:val="decimal"/>
      <w:lvlText w:val="%1. "/>
      <w:lvlJc w:val="left"/>
      <w:pPr>
        <w:tabs>
          <w:tab w:val="num" w:pos="0"/>
        </w:tabs>
        <w:ind w:left="283" w:hanging="283"/>
      </w:pPr>
      <w:rPr>
        <w:b w:val="0"/>
        <w:i w:val="0"/>
        <w:sz w:val="24"/>
      </w:rPr>
    </w:lvl>
  </w:abstractNum>
  <w:abstractNum w:abstractNumId="20" w15:restartNumberingAfterBreak="0">
    <w:nsid w:val="00000017"/>
    <w:multiLevelType w:val="multilevel"/>
    <w:tmpl w:val="8EF82698"/>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decimal"/>
      <w:lvlText w:val="%3."/>
      <w:lvlJc w:val="left"/>
      <w:pPr>
        <w:tabs>
          <w:tab w:val="num" w:pos="0"/>
        </w:tabs>
        <w:ind w:left="322" w:hanging="180"/>
      </w:pPr>
      <w:rPr>
        <w:rFonts w:ascii="Times New Roman" w:eastAsia="Times New Roman" w:hAnsi="Times New Roman" w:cs="Times New Roman"/>
        <w:sz w:val="22"/>
        <w:szCs w:val="22"/>
      </w:r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0000002B"/>
    <w:multiLevelType w:val="singleLevel"/>
    <w:tmpl w:val="0000002B"/>
    <w:name w:val="WW8Num43"/>
    <w:lvl w:ilvl="0">
      <w:start w:val="1"/>
      <w:numFmt w:val="lowerLetter"/>
      <w:lvlText w:val="%1)"/>
      <w:lvlJc w:val="left"/>
      <w:pPr>
        <w:tabs>
          <w:tab w:val="num" w:pos="1080"/>
        </w:tabs>
        <w:ind w:left="1080" w:hanging="360"/>
      </w:pPr>
      <w:rPr>
        <w:rFonts w:ascii="Times New Roman" w:hAnsi="Times New Roman" w:cs="Times New Roman"/>
      </w:rPr>
    </w:lvl>
  </w:abstractNum>
  <w:abstractNum w:abstractNumId="24" w15:restartNumberingAfterBreak="0">
    <w:nsid w:val="02EB2DC2"/>
    <w:multiLevelType w:val="multilevel"/>
    <w:tmpl w:val="A96C1AC8"/>
    <w:lvl w:ilvl="0">
      <w:start w:val="1"/>
      <w:numFmt w:val="decimal"/>
      <w:lvlText w:val="%1."/>
      <w:lvlJc w:val="left"/>
      <w:pPr>
        <w:ind w:left="720" w:hanging="360"/>
      </w:pPr>
      <w:rPr>
        <w:b w:val="0"/>
      </w:rPr>
    </w:lvl>
    <w:lvl w:ilvl="1">
      <w:start w:val="2"/>
      <w:numFmt w:val="decimal"/>
      <w:isLgl/>
      <w:lvlText w:val="%1.%2."/>
      <w:lvlJc w:val="left"/>
      <w:pPr>
        <w:ind w:left="932" w:hanging="540"/>
      </w:pPr>
      <w:rPr>
        <w:rFonts w:hint="default"/>
      </w:rPr>
    </w:lvl>
    <w:lvl w:ilvl="2">
      <w:start w:val="2"/>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25" w15:restartNumberingAfterBreak="0">
    <w:nsid w:val="08416467"/>
    <w:multiLevelType w:val="multilevel"/>
    <w:tmpl w:val="00FE51A0"/>
    <w:lvl w:ilvl="0">
      <w:start w:val="1"/>
      <w:numFmt w:val="decimal"/>
      <w:lvlText w:val="%1."/>
      <w:lvlJc w:val="left"/>
      <w:pPr>
        <w:ind w:left="360" w:hanging="360"/>
      </w:pPr>
      <w:rPr>
        <w:rFonts w:hint="default"/>
        <w:b w:val="0"/>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AF4713C"/>
    <w:multiLevelType w:val="hybridMultilevel"/>
    <w:tmpl w:val="C29EC316"/>
    <w:lvl w:ilvl="0" w:tplc="B87277F4">
      <w:start w:val="1"/>
      <w:numFmt w:val="decimal"/>
      <w:lvlText w:val="%1."/>
      <w:lvlJc w:val="left"/>
      <w:pPr>
        <w:tabs>
          <w:tab w:val="num" w:pos="1890"/>
        </w:tabs>
        <w:ind w:left="1890" w:hanging="810"/>
      </w:pPr>
      <w:rPr>
        <w:rFonts w:cs="Times New Roman" w:hint="default"/>
        <w:b w:val="0"/>
        <w:i w:val="0"/>
        <w:color w:val="00000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9CFC1EE6">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0B782E5C"/>
    <w:multiLevelType w:val="multilevel"/>
    <w:tmpl w:val="DBC4712E"/>
    <w:lvl w:ilvl="0">
      <w:start w:val="1"/>
      <w:numFmt w:val="decimal"/>
      <w:lvlText w:val="%1."/>
      <w:lvlJc w:val="left"/>
      <w:pPr>
        <w:ind w:left="360" w:hanging="360"/>
      </w:pPr>
      <w:rPr>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DD25FBB"/>
    <w:multiLevelType w:val="multilevel"/>
    <w:tmpl w:val="9AA8C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F8D3A39"/>
    <w:multiLevelType w:val="multilevel"/>
    <w:tmpl w:val="833C3586"/>
    <w:name w:val="WW8Num882"/>
    <w:lvl w:ilvl="0">
      <w:start w:val="1"/>
      <w:numFmt w:val="decimal"/>
      <w:lvlText w:val="%1)"/>
      <w:lvlJc w:val="left"/>
      <w:pPr>
        <w:tabs>
          <w:tab w:val="num" w:pos="720"/>
        </w:tabs>
        <w:ind w:left="720" w:hanging="360"/>
      </w:pPr>
      <w:rPr>
        <w:rFonts w:ascii="Open Sans" w:eastAsia="Times New Roman" w:hAnsi="Open Sans" w:cs="Open Sans" w:hint="default"/>
        <w:sz w:val="20"/>
        <w:szCs w:val="20"/>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15:restartNumberingAfterBreak="0">
    <w:nsid w:val="117D22B5"/>
    <w:multiLevelType w:val="hybridMultilevel"/>
    <w:tmpl w:val="DC4A8A54"/>
    <w:lvl w:ilvl="0" w:tplc="02247294">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63543F"/>
    <w:multiLevelType w:val="hybridMultilevel"/>
    <w:tmpl w:val="E38044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61C71F3"/>
    <w:multiLevelType w:val="hybridMultilevel"/>
    <w:tmpl w:val="23F6F6B8"/>
    <w:lvl w:ilvl="0" w:tplc="EC46BD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271682"/>
    <w:multiLevelType w:val="hybridMultilevel"/>
    <w:tmpl w:val="68AE5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1242FC"/>
    <w:multiLevelType w:val="hybridMultilevel"/>
    <w:tmpl w:val="8126F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F821A9"/>
    <w:multiLevelType w:val="hybridMultilevel"/>
    <w:tmpl w:val="29761A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132B34"/>
    <w:multiLevelType w:val="hybridMultilevel"/>
    <w:tmpl w:val="46C2CD0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B5856"/>
    <w:multiLevelType w:val="hybridMultilevel"/>
    <w:tmpl w:val="6E4011C2"/>
    <w:lvl w:ilvl="0" w:tplc="0415000F">
      <w:start w:val="1"/>
      <w:numFmt w:val="decimal"/>
      <w:lvlText w:val="%1."/>
      <w:lvlJc w:val="left"/>
      <w:pPr>
        <w:ind w:left="720" w:hanging="360"/>
      </w:pPr>
      <w:rPr>
        <w:b w:val="0"/>
      </w:rPr>
    </w:lvl>
    <w:lvl w:ilvl="1" w:tplc="9C08512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D908F5"/>
    <w:multiLevelType w:val="hybridMultilevel"/>
    <w:tmpl w:val="F8765F9E"/>
    <w:lvl w:ilvl="0" w:tplc="04150011">
      <w:start w:val="1"/>
      <w:numFmt w:val="decimal"/>
      <w:lvlText w:val="%1)"/>
      <w:lvlJc w:val="left"/>
      <w:pPr>
        <w:ind w:left="720" w:hanging="360"/>
      </w:pPr>
      <w:rPr>
        <w:rFonts w:hint="default"/>
      </w:rPr>
    </w:lvl>
    <w:lvl w:ilvl="1" w:tplc="F0F0F218">
      <w:start w:val="1"/>
      <w:numFmt w:val="decimal"/>
      <w:lvlText w:val="%2."/>
      <w:lvlJc w:val="left"/>
      <w:pPr>
        <w:ind w:left="1440" w:hanging="360"/>
      </w:pPr>
      <w:rPr>
        <w:rFonts w:hint="default"/>
      </w:rPr>
    </w:lvl>
    <w:lvl w:ilvl="2" w:tplc="C15A3D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230766"/>
    <w:multiLevelType w:val="hybridMultilevel"/>
    <w:tmpl w:val="21A6428C"/>
    <w:lvl w:ilvl="0" w:tplc="F0F0F21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5880240"/>
    <w:multiLevelType w:val="hybridMultilevel"/>
    <w:tmpl w:val="12386E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69C72B9"/>
    <w:multiLevelType w:val="multilevel"/>
    <w:tmpl w:val="CC080D58"/>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2" w15:restartNumberingAfterBreak="0">
    <w:nsid w:val="27326530"/>
    <w:multiLevelType w:val="multilevel"/>
    <w:tmpl w:val="D410211A"/>
    <w:lvl w:ilvl="0">
      <w:start w:val="2"/>
      <w:numFmt w:val="decimal"/>
      <w:lvlText w:val="%1."/>
      <w:lvlJc w:val="left"/>
      <w:pPr>
        <w:ind w:left="720" w:hanging="360"/>
      </w:pPr>
      <w:rPr>
        <w:rFonts w:hint="default"/>
        <w:b/>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43" w15:restartNumberingAfterBreak="0">
    <w:nsid w:val="276B5B95"/>
    <w:multiLevelType w:val="multilevel"/>
    <w:tmpl w:val="923EC208"/>
    <w:lvl w:ilvl="0">
      <w:start w:val="1"/>
      <w:numFmt w:val="decimal"/>
      <w:lvlText w:val="%1."/>
      <w:lvlJc w:val="left"/>
      <w:pPr>
        <w:tabs>
          <w:tab w:val="num" w:pos="363"/>
        </w:tabs>
        <w:ind w:left="363" w:hanging="363"/>
      </w:pPr>
      <w:rPr>
        <w:rFonts w:ascii="Times New Roman" w:hAnsi="Times New Roman" w:hint="default"/>
        <w:b w:val="0"/>
        <w:sz w:val="22"/>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4" w15:restartNumberingAfterBreak="0">
    <w:nsid w:val="304F7B03"/>
    <w:multiLevelType w:val="multilevel"/>
    <w:tmpl w:val="F4A4F1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41262E0"/>
    <w:multiLevelType w:val="hybridMultilevel"/>
    <w:tmpl w:val="DC4A8A54"/>
    <w:lvl w:ilvl="0" w:tplc="02247294">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E572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5F376EC"/>
    <w:multiLevelType w:val="hybridMultilevel"/>
    <w:tmpl w:val="3FCA9D24"/>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36493A94"/>
    <w:multiLevelType w:val="multilevel"/>
    <w:tmpl w:val="F4564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6AB0C54"/>
    <w:multiLevelType w:val="hybridMultilevel"/>
    <w:tmpl w:val="21AE61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9F1010"/>
    <w:multiLevelType w:val="hybridMultilevel"/>
    <w:tmpl w:val="FCB6562A"/>
    <w:lvl w:ilvl="0" w:tplc="889E78B8">
      <w:start w:val="1"/>
      <w:numFmt w:val="decimal"/>
      <w:lvlText w:val="%1."/>
      <w:lvlJc w:val="left"/>
      <w:pPr>
        <w:tabs>
          <w:tab w:val="num" w:pos="720"/>
        </w:tabs>
        <w:ind w:left="720" w:hanging="360"/>
      </w:pPr>
      <w:rPr>
        <w:rFonts w:eastAsia="Times New Roman" w:cs="Times New Roman" w:hint="default"/>
        <w:b w:val="0"/>
        <w:bCs w:val="0"/>
        <w:strike w:val="0"/>
      </w:rPr>
    </w:lvl>
    <w:lvl w:ilvl="1" w:tplc="EE2A79C6">
      <w:start w:val="1"/>
      <w:numFmt w:val="lowerLetter"/>
      <w:lvlText w:val="%2)"/>
      <w:lvlJc w:val="left"/>
      <w:pPr>
        <w:tabs>
          <w:tab w:val="num" w:pos="1495"/>
        </w:tabs>
        <w:ind w:left="1495"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7F737C6"/>
    <w:multiLevelType w:val="multilevel"/>
    <w:tmpl w:val="8C8C7D9C"/>
    <w:lvl w:ilvl="0">
      <w:start w:val="1"/>
      <w:numFmt w:val="decimal"/>
      <w:lvlText w:val="%1."/>
      <w:lvlJc w:val="left"/>
      <w:pPr>
        <w:ind w:left="720" w:hanging="360"/>
      </w:pPr>
      <w:rPr>
        <w:rFonts w:hint="default"/>
        <w:b w:val="0"/>
        <w:u w:val="none"/>
      </w:rPr>
    </w:lvl>
    <w:lvl w:ilvl="1">
      <w:start w:val="2"/>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52" w15:restartNumberingAfterBreak="0">
    <w:nsid w:val="3CDD2F01"/>
    <w:multiLevelType w:val="hybridMultilevel"/>
    <w:tmpl w:val="C76055CA"/>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43C1174A"/>
    <w:multiLevelType w:val="hybridMultilevel"/>
    <w:tmpl w:val="A7C602BA"/>
    <w:lvl w:ilvl="0" w:tplc="1C3C7E48">
      <w:start w:val="1"/>
      <w:numFmt w:val="lowerLetter"/>
      <w:lvlText w:val="%1)"/>
      <w:lvlJc w:val="left"/>
      <w:pPr>
        <w:ind w:left="720" w:hanging="360"/>
      </w:pPr>
      <w:rPr>
        <w:rFonts w:asciiTheme="minorHAnsi" w:hAnsiTheme="minorHAnsi" w:cstheme="minorHAnsi"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5833C2"/>
    <w:multiLevelType w:val="hybridMultilevel"/>
    <w:tmpl w:val="BE86B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58504A"/>
    <w:multiLevelType w:val="hybridMultilevel"/>
    <w:tmpl w:val="0464DD9A"/>
    <w:lvl w:ilvl="0" w:tplc="04150011">
      <w:start w:val="1"/>
      <w:numFmt w:val="decimal"/>
      <w:lvlText w:val="%1)"/>
      <w:lvlJc w:val="left"/>
      <w:pPr>
        <w:ind w:left="927" w:hanging="360"/>
      </w:pPr>
      <w:rPr>
        <w:rFonts w:hint="default"/>
      </w:rPr>
    </w:lvl>
    <w:lvl w:ilvl="1" w:tplc="EAB0F134">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4BB4104C"/>
    <w:multiLevelType w:val="multilevel"/>
    <w:tmpl w:val="16C85E58"/>
    <w:lvl w:ilvl="0">
      <w:start w:val="1"/>
      <w:numFmt w:val="decimal"/>
      <w:lvlText w:val="%1."/>
      <w:lvlJc w:val="left"/>
      <w:pPr>
        <w:tabs>
          <w:tab w:val="num" w:pos="720"/>
        </w:tabs>
        <w:ind w:left="720" w:hanging="720"/>
      </w:pPr>
      <w:rPr>
        <w:b w:val="0"/>
        <w:bCs w:val="0"/>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4ED76516"/>
    <w:multiLevelType w:val="hybridMultilevel"/>
    <w:tmpl w:val="AFD0370E"/>
    <w:lvl w:ilvl="0" w:tplc="875A0630">
      <w:start w:val="1"/>
      <w:numFmt w:val="lowerLetter"/>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574EA8"/>
    <w:multiLevelType w:val="multilevel"/>
    <w:tmpl w:val="374A887E"/>
    <w:lvl w:ilvl="0">
      <w:start w:val="1"/>
      <w:numFmt w:val="decimal"/>
      <w:pStyle w:val="Listanumerowana"/>
      <w:lvlText w:val="%1."/>
      <w:lvlJc w:val="left"/>
      <w:pPr>
        <w:tabs>
          <w:tab w:val="num" w:pos="360"/>
        </w:tabs>
        <w:ind w:left="360" w:hanging="360"/>
      </w:pPr>
      <w:rPr>
        <w:rFonts w:hint="default"/>
        <w:b/>
      </w:rPr>
    </w:lvl>
    <w:lvl w:ilvl="1">
      <w:start w:val="1"/>
      <w:numFmt w:val="decimal"/>
      <w:pStyle w:val="Listanumerowana2"/>
      <w:lvlText w:val="%2."/>
      <w:lvlJc w:val="left"/>
      <w:pPr>
        <w:tabs>
          <w:tab w:val="num" w:pos="851"/>
        </w:tabs>
        <w:ind w:left="851" w:hanging="494"/>
      </w:pPr>
      <w:rPr>
        <w:rFonts w:ascii="Times New Roman" w:eastAsia="Times New Roman" w:hAnsi="Times New Roman" w:cs="Times New Roman"/>
        <w:b w:val="0"/>
      </w:rPr>
    </w:lvl>
    <w:lvl w:ilvl="2">
      <w:start w:val="1"/>
      <w:numFmt w:val="decimal"/>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5624702F"/>
    <w:multiLevelType w:val="hybridMultilevel"/>
    <w:tmpl w:val="2732F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4658A0"/>
    <w:multiLevelType w:val="multilevel"/>
    <w:tmpl w:val="80B66382"/>
    <w:name w:val="WW8Num612"/>
    <w:lvl w:ilvl="0">
      <w:start w:val="13"/>
      <w:numFmt w:val="decimal"/>
      <w:lvlText w:val="%1."/>
      <w:lvlJc w:val="left"/>
      <w:pPr>
        <w:tabs>
          <w:tab w:val="num" w:pos="709"/>
        </w:tabs>
        <w:ind w:left="927" w:hanging="360"/>
      </w:pPr>
      <w:rPr>
        <w:rFonts w:ascii="Times New Roman" w:hAnsi="Times New Roman" w:cs="Times New Roman" w:hint="default"/>
        <w:sz w:val="22"/>
        <w:szCs w:val="22"/>
      </w:rPr>
    </w:lvl>
    <w:lvl w:ilvl="1">
      <w:start w:val="3"/>
      <w:numFmt w:val="lowerLetter"/>
      <w:lvlText w:val="%2)"/>
      <w:lvlJc w:val="left"/>
      <w:pPr>
        <w:tabs>
          <w:tab w:val="num" w:pos="1647"/>
        </w:tabs>
        <w:ind w:left="1647" w:hanging="360"/>
      </w:pPr>
      <w:rPr>
        <w:rFonts w:cs="Times New Roman" w:hint="default"/>
      </w:rPr>
    </w:lvl>
    <w:lvl w:ilvl="2">
      <w:start w:val="1"/>
      <w:numFmt w:val="lowerLetter"/>
      <w:lvlText w:val="%3)"/>
      <w:lvlJc w:val="left"/>
      <w:pPr>
        <w:tabs>
          <w:tab w:val="num" w:pos="0"/>
        </w:tabs>
        <w:ind w:left="2547" w:hanging="360"/>
      </w:pPr>
      <w:rPr>
        <w:rFonts w:ascii="Times New Roman" w:eastAsia="Times New Roman" w:hAnsi="Times New Roman" w:cs="Times New Roman" w:hint="default"/>
        <w:sz w:val="20"/>
        <w:szCs w:val="20"/>
      </w:rPr>
    </w:lvl>
    <w:lvl w:ilvl="3">
      <w:start w:val="1"/>
      <w:numFmt w:val="lowerLetter"/>
      <w:lvlText w:val="%4)"/>
      <w:lvlJc w:val="left"/>
      <w:pPr>
        <w:tabs>
          <w:tab w:val="num" w:pos="0"/>
        </w:tabs>
        <w:ind w:left="3087" w:hanging="360"/>
      </w:pPr>
      <w:rPr>
        <w:rFonts w:cs="Times New Roman" w:hint="default"/>
      </w:rPr>
    </w:lvl>
    <w:lvl w:ilvl="4">
      <w:numFmt w:val="bullet"/>
      <w:lvlText w:val=""/>
      <w:lvlJc w:val="left"/>
      <w:pPr>
        <w:tabs>
          <w:tab w:val="num" w:pos="0"/>
        </w:tabs>
        <w:ind w:left="3807" w:hanging="360"/>
      </w:pPr>
      <w:rPr>
        <w:rFonts w:ascii="Symbol" w:hAnsi="Symbol" w:hint="default"/>
      </w:rPr>
    </w:lvl>
    <w:lvl w:ilvl="5">
      <w:start w:val="1"/>
      <w:numFmt w:val="decimal"/>
      <w:lvlText w:val="%6)"/>
      <w:lvlJc w:val="left"/>
      <w:pPr>
        <w:tabs>
          <w:tab w:val="num" w:pos="0"/>
        </w:tabs>
        <w:ind w:left="4707" w:hanging="360"/>
      </w:pPr>
      <w:rPr>
        <w:rFonts w:ascii="Open Sans" w:hAnsi="Open Sans" w:cs="Open Sans" w:hint="default"/>
        <w:sz w:val="20"/>
        <w:szCs w:val="20"/>
      </w:rPr>
    </w:lvl>
    <w:lvl w:ilvl="6">
      <w:start w:val="2"/>
      <w:numFmt w:val="upperRoman"/>
      <w:lvlText w:val="%7."/>
      <w:lvlJc w:val="left"/>
      <w:pPr>
        <w:tabs>
          <w:tab w:val="num" w:pos="0"/>
        </w:tabs>
        <w:ind w:left="5607" w:hanging="720"/>
      </w:pPr>
      <w:rPr>
        <w:rFonts w:cs="Times New Roman" w:hint="default"/>
      </w:rPr>
    </w:lvl>
    <w:lvl w:ilvl="7">
      <w:start w:val="1"/>
      <w:numFmt w:val="lowerLetter"/>
      <w:lvlText w:val="%8)"/>
      <w:lvlJc w:val="left"/>
      <w:pPr>
        <w:tabs>
          <w:tab w:val="num" w:pos="-5323"/>
        </w:tabs>
        <w:ind w:left="644" w:hanging="360"/>
      </w:pPr>
      <w:rPr>
        <w:rFonts w:hint="default"/>
      </w:rPr>
    </w:lvl>
    <w:lvl w:ilvl="8">
      <w:start w:val="1"/>
      <w:numFmt w:val="lowerRoman"/>
      <w:lvlText w:val="%9."/>
      <w:lvlJc w:val="right"/>
      <w:pPr>
        <w:tabs>
          <w:tab w:val="num" w:pos="0"/>
        </w:tabs>
        <w:ind w:left="6687" w:hanging="180"/>
      </w:pPr>
      <w:rPr>
        <w:rFonts w:cs="Times New Roman" w:hint="default"/>
      </w:rPr>
    </w:lvl>
  </w:abstractNum>
  <w:abstractNum w:abstractNumId="61" w15:restartNumberingAfterBreak="0">
    <w:nsid w:val="58784AE6"/>
    <w:multiLevelType w:val="hybridMultilevel"/>
    <w:tmpl w:val="B9A8D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2667C9"/>
    <w:multiLevelType w:val="multilevel"/>
    <w:tmpl w:val="EBC2070E"/>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9330719"/>
    <w:multiLevelType w:val="multilevel"/>
    <w:tmpl w:val="CED444D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b w:val="0"/>
        <w:color w:val="auto"/>
      </w:rPr>
    </w:lvl>
    <w:lvl w:ilvl="3">
      <w:start w:val="1"/>
      <w:numFmt w:val="decimal"/>
      <w:lvlText w:val="%4."/>
      <w:lvlJc w:val="left"/>
      <w:pPr>
        <w:tabs>
          <w:tab w:val="num" w:pos="720"/>
        </w:tabs>
        <w:ind w:left="648" w:hanging="648"/>
      </w:pPr>
      <w:rPr>
        <w:rFonts w:ascii="Calibri" w:eastAsia="Times New Roman" w:hAnsi="Calibri" w:cs="Times New Roman"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6C206135"/>
    <w:multiLevelType w:val="hybridMultilevel"/>
    <w:tmpl w:val="4440B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FC94731"/>
    <w:multiLevelType w:val="multilevel"/>
    <w:tmpl w:val="378C6DB2"/>
    <w:lvl w:ilvl="0">
      <w:start w:val="3"/>
      <w:numFmt w:val="decimal"/>
      <w:lvlText w:val="%1."/>
      <w:lvlJc w:val="left"/>
      <w:pPr>
        <w:ind w:left="720" w:hanging="360"/>
      </w:pPr>
      <w:rPr>
        <w:rFonts w:hint="default"/>
        <w:b w:val="0"/>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val="0"/>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66" w15:restartNumberingAfterBreak="0">
    <w:nsid w:val="700E2545"/>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0FF24CB"/>
    <w:multiLevelType w:val="hybridMultilevel"/>
    <w:tmpl w:val="E5CC541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3F4FB7"/>
    <w:multiLevelType w:val="hybridMultilevel"/>
    <w:tmpl w:val="73DC22BC"/>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38BC13BE">
      <w:start w:val="1"/>
      <w:numFmt w:val="decimal"/>
      <w:lvlText w:val="%3."/>
      <w:lvlJc w:val="left"/>
      <w:pPr>
        <w:ind w:left="2922" w:hanging="375"/>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75517A3F"/>
    <w:multiLevelType w:val="hybridMultilevel"/>
    <w:tmpl w:val="D4D8F020"/>
    <w:lvl w:ilvl="0" w:tplc="9D08BC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5F93018"/>
    <w:multiLevelType w:val="hybridMultilevel"/>
    <w:tmpl w:val="8FB23E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DC505A"/>
    <w:multiLevelType w:val="hybridMultilevel"/>
    <w:tmpl w:val="A56462C8"/>
    <w:lvl w:ilvl="0" w:tplc="9542AA2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FB319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color w:val="auto"/>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D0E4699"/>
    <w:multiLevelType w:val="multilevel"/>
    <w:tmpl w:val="722EC866"/>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FC61185"/>
    <w:multiLevelType w:val="hybridMultilevel"/>
    <w:tmpl w:val="DC4A8A54"/>
    <w:lvl w:ilvl="0" w:tplc="02247294">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5330046">
    <w:abstractNumId w:val="43"/>
  </w:num>
  <w:num w:numId="2" w16cid:durableId="1552499696">
    <w:abstractNumId w:val="72"/>
  </w:num>
  <w:num w:numId="3" w16cid:durableId="1473058103">
    <w:abstractNumId w:val="66"/>
  </w:num>
  <w:num w:numId="4" w16cid:durableId="1552813135">
    <w:abstractNumId w:val="58"/>
  </w:num>
  <w:num w:numId="5" w16cid:durableId="2139445045">
    <w:abstractNumId w:val="26"/>
  </w:num>
  <w:num w:numId="6" w16cid:durableId="736317812">
    <w:abstractNumId w:val="24"/>
  </w:num>
  <w:num w:numId="7" w16cid:durableId="219218320">
    <w:abstractNumId w:val="73"/>
  </w:num>
  <w:num w:numId="8" w16cid:durableId="241524262">
    <w:abstractNumId w:val="28"/>
  </w:num>
  <w:num w:numId="9" w16cid:durableId="1803159045">
    <w:abstractNumId w:val="44"/>
  </w:num>
  <w:num w:numId="10" w16cid:durableId="2037461223">
    <w:abstractNumId w:val="27"/>
  </w:num>
  <w:num w:numId="11" w16cid:durableId="2124811396">
    <w:abstractNumId w:val="51"/>
  </w:num>
  <w:num w:numId="12" w16cid:durableId="1613249082">
    <w:abstractNumId w:val="41"/>
  </w:num>
  <w:num w:numId="13" w16cid:durableId="2145198410">
    <w:abstractNumId w:val="62"/>
  </w:num>
  <w:num w:numId="14" w16cid:durableId="1262909241">
    <w:abstractNumId w:val="37"/>
  </w:num>
  <w:num w:numId="15" w16cid:durableId="672562554">
    <w:abstractNumId w:val="46"/>
  </w:num>
  <w:num w:numId="16" w16cid:durableId="814571536">
    <w:abstractNumId w:val="42"/>
  </w:num>
  <w:num w:numId="17" w16cid:durableId="698162493">
    <w:abstractNumId w:val="55"/>
  </w:num>
  <w:num w:numId="18" w16cid:durableId="1672483784">
    <w:abstractNumId w:val="68"/>
  </w:num>
  <w:num w:numId="19" w16cid:durableId="69618663">
    <w:abstractNumId w:val="25"/>
  </w:num>
  <w:num w:numId="20" w16cid:durableId="1991252852">
    <w:abstractNumId w:val="52"/>
  </w:num>
  <w:num w:numId="21" w16cid:durableId="1837302746">
    <w:abstractNumId w:val="32"/>
  </w:num>
  <w:num w:numId="22" w16cid:durableId="161154870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33512">
    <w:abstractNumId w:val="65"/>
  </w:num>
  <w:num w:numId="24" w16cid:durableId="1059137349">
    <w:abstractNumId w:val="48"/>
  </w:num>
  <w:num w:numId="25" w16cid:durableId="954406716">
    <w:abstractNumId w:val="71"/>
  </w:num>
  <w:num w:numId="26" w16cid:durableId="246429822">
    <w:abstractNumId w:val="67"/>
  </w:num>
  <w:num w:numId="27" w16cid:durableId="1008629980">
    <w:abstractNumId w:val="33"/>
  </w:num>
  <w:num w:numId="28" w16cid:durableId="1067992153">
    <w:abstractNumId w:val="38"/>
  </w:num>
  <w:num w:numId="29" w16cid:durableId="2133084587">
    <w:abstractNumId w:val="36"/>
  </w:num>
  <w:num w:numId="30" w16cid:durableId="1344670096">
    <w:abstractNumId w:val="69"/>
  </w:num>
  <w:num w:numId="31" w16cid:durableId="1858618722">
    <w:abstractNumId w:val="64"/>
  </w:num>
  <w:num w:numId="32" w16cid:durableId="1036463296">
    <w:abstractNumId w:val="34"/>
  </w:num>
  <w:num w:numId="33" w16cid:durableId="809245496">
    <w:abstractNumId w:val="70"/>
  </w:num>
  <w:num w:numId="34" w16cid:durableId="1814249536">
    <w:abstractNumId w:val="59"/>
  </w:num>
  <w:num w:numId="35" w16cid:durableId="2004963180">
    <w:abstractNumId w:val="49"/>
  </w:num>
  <w:num w:numId="36" w16cid:durableId="618880929">
    <w:abstractNumId w:val="39"/>
  </w:num>
  <w:num w:numId="37" w16cid:durableId="1475831800">
    <w:abstractNumId w:val="74"/>
  </w:num>
  <w:num w:numId="38" w16cid:durableId="144781894">
    <w:abstractNumId w:val="35"/>
  </w:num>
  <w:num w:numId="39" w16cid:durableId="1699349693">
    <w:abstractNumId w:val="53"/>
  </w:num>
  <w:num w:numId="40" w16cid:durableId="215045353">
    <w:abstractNumId w:val="57"/>
  </w:num>
  <w:num w:numId="41" w16cid:durableId="585463349">
    <w:abstractNumId w:val="30"/>
  </w:num>
  <w:num w:numId="42" w16cid:durableId="964652697">
    <w:abstractNumId w:val="45"/>
  </w:num>
  <w:num w:numId="43" w16cid:durableId="885263927">
    <w:abstractNumId w:val="63"/>
  </w:num>
  <w:num w:numId="44" w16cid:durableId="848065493">
    <w:abstractNumId w:val="40"/>
  </w:num>
  <w:num w:numId="45" w16cid:durableId="1453748554">
    <w:abstractNumId w:val="50"/>
  </w:num>
  <w:num w:numId="46" w16cid:durableId="2138334776">
    <w:abstractNumId w:val="47"/>
  </w:num>
  <w:num w:numId="47" w16cid:durableId="1135373685">
    <w:abstractNumId w:val="54"/>
  </w:num>
  <w:num w:numId="48" w16cid:durableId="60712442">
    <w:abstractNumId w:val="31"/>
  </w:num>
  <w:num w:numId="49" w16cid:durableId="1945920227">
    <w:abstractNumId w:val="6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A68"/>
    <w:rsid w:val="000013F0"/>
    <w:rsid w:val="00001BF2"/>
    <w:rsid w:val="0000705C"/>
    <w:rsid w:val="000100C6"/>
    <w:rsid w:val="0001068F"/>
    <w:rsid w:val="00011304"/>
    <w:rsid w:val="000113D4"/>
    <w:rsid w:val="00011811"/>
    <w:rsid w:val="00012718"/>
    <w:rsid w:val="00012C07"/>
    <w:rsid w:val="00013339"/>
    <w:rsid w:val="00013872"/>
    <w:rsid w:val="00013F84"/>
    <w:rsid w:val="000146DD"/>
    <w:rsid w:val="00015216"/>
    <w:rsid w:val="00017D4F"/>
    <w:rsid w:val="0002024F"/>
    <w:rsid w:val="00024F4E"/>
    <w:rsid w:val="00025470"/>
    <w:rsid w:val="00025837"/>
    <w:rsid w:val="00027AC2"/>
    <w:rsid w:val="0003000D"/>
    <w:rsid w:val="0003081E"/>
    <w:rsid w:val="00030A35"/>
    <w:rsid w:val="00031D05"/>
    <w:rsid w:val="000328EE"/>
    <w:rsid w:val="00032BFF"/>
    <w:rsid w:val="00032D82"/>
    <w:rsid w:val="00033BFE"/>
    <w:rsid w:val="00033C5D"/>
    <w:rsid w:val="000342DC"/>
    <w:rsid w:val="000346EF"/>
    <w:rsid w:val="00034859"/>
    <w:rsid w:val="00034BD9"/>
    <w:rsid w:val="00034DF6"/>
    <w:rsid w:val="00035AB1"/>
    <w:rsid w:val="00036004"/>
    <w:rsid w:val="0003627E"/>
    <w:rsid w:val="0003657D"/>
    <w:rsid w:val="00036737"/>
    <w:rsid w:val="0004018F"/>
    <w:rsid w:val="00040232"/>
    <w:rsid w:val="0004045A"/>
    <w:rsid w:val="00040C79"/>
    <w:rsid w:val="0004173E"/>
    <w:rsid w:val="000427F2"/>
    <w:rsid w:val="000436E0"/>
    <w:rsid w:val="00044423"/>
    <w:rsid w:val="000450E5"/>
    <w:rsid w:val="000455E7"/>
    <w:rsid w:val="00045FD1"/>
    <w:rsid w:val="000463F5"/>
    <w:rsid w:val="000467DF"/>
    <w:rsid w:val="00046E28"/>
    <w:rsid w:val="00047816"/>
    <w:rsid w:val="00050650"/>
    <w:rsid w:val="0005071A"/>
    <w:rsid w:val="00051364"/>
    <w:rsid w:val="00051938"/>
    <w:rsid w:val="0005303B"/>
    <w:rsid w:val="00053707"/>
    <w:rsid w:val="00053CDE"/>
    <w:rsid w:val="00054BF5"/>
    <w:rsid w:val="000551A2"/>
    <w:rsid w:val="0005582B"/>
    <w:rsid w:val="00055C57"/>
    <w:rsid w:val="00056073"/>
    <w:rsid w:val="000567B3"/>
    <w:rsid w:val="00056E12"/>
    <w:rsid w:val="00057773"/>
    <w:rsid w:val="00060EC0"/>
    <w:rsid w:val="00061779"/>
    <w:rsid w:val="0006190C"/>
    <w:rsid w:val="00061BC6"/>
    <w:rsid w:val="00061E48"/>
    <w:rsid w:val="00062345"/>
    <w:rsid w:val="000630EA"/>
    <w:rsid w:val="0006317B"/>
    <w:rsid w:val="00063E1F"/>
    <w:rsid w:val="00066CB7"/>
    <w:rsid w:val="00066F73"/>
    <w:rsid w:val="00067FAC"/>
    <w:rsid w:val="00070F77"/>
    <w:rsid w:val="000711B3"/>
    <w:rsid w:val="00072699"/>
    <w:rsid w:val="00072B3B"/>
    <w:rsid w:val="00072D60"/>
    <w:rsid w:val="00073B20"/>
    <w:rsid w:val="00073C8B"/>
    <w:rsid w:val="00074B01"/>
    <w:rsid w:val="00075012"/>
    <w:rsid w:val="00075265"/>
    <w:rsid w:val="00075827"/>
    <w:rsid w:val="00075E0D"/>
    <w:rsid w:val="0007687A"/>
    <w:rsid w:val="000768AD"/>
    <w:rsid w:val="00076907"/>
    <w:rsid w:val="00076EA5"/>
    <w:rsid w:val="00077718"/>
    <w:rsid w:val="000818C5"/>
    <w:rsid w:val="0008228E"/>
    <w:rsid w:val="000822AA"/>
    <w:rsid w:val="00082C07"/>
    <w:rsid w:val="00082DED"/>
    <w:rsid w:val="00083410"/>
    <w:rsid w:val="00083845"/>
    <w:rsid w:val="00083E1D"/>
    <w:rsid w:val="0008474E"/>
    <w:rsid w:val="00084BBE"/>
    <w:rsid w:val="00084C8A"/>
    <w:rsid w:val="00084E04"/>
    <w:rsid w:val="0008776C"/>
    <w:rsid w:val="0009029C"/>
    <w:rsid w:val="000902DC"/>
    <w:rsid w:val="000914B8"/>
    <w:rsid w:val="00091E9E"/>
    <w:rsid w:val="00091F1C"/>
    <w:rsid w:val="000927F4"/>
    <w:rsid w:val="00092F81"/>
    <w:rsid w:val="0009307D"/>
    <w:rsid w:val="0009347F"/>
    <w:rsid w:val="000940DE"/>
    <w:rsid w:val="000946DC"/>
    <w:rsid w:val="000949DC"/>
    <w:rsid w:val="00094BE9"/>
    <w:rsid w:val="00095F8C"/>
    <w:rsid w:val="000974F1"/>
    <w:rsid w:val="000A0734"/>
    <w:rsid w:val="000A0E95"/>
    <w:rsid w:val="000A1217"/>
    <w:rsid w:val="000A2051"/>
    <w:rsid w:val="000A242C"/>
    <w:rsid w:val="000A40A9"/>
    <w:rsid w:val="000A4CED"/>
    <w:rsid w:val="000A4CFD"/>
    <w:rsid w:val="000A507B"/>
    <w:rsid w:val="000A534B"/>
    <w:rsid w:val="000A56B8"/>
    <w:rsid w:val="000A5F63"/>
    <w:rsid w:val="000A61CD"/>
    <w:rsid w:val="000A672B"/>
    <w:rsid w:val="000A6BF6"/>
    <w:rsid w:val="000B05B4"/>
    <w:rsid w:val="000B1E15"/>
    <w:rsid w:val="000B24C4"/>
    <w:rsid w:val="000B2902"/>
    <w:rsid w:val="000B3D8E"/>
    <w:rsid w:val="000B513D"/>
    <w:rsid w:val="000B54C2"/>
    <w:rsid w:val="000B55AA"/>
    <w:rsid w:val="000B5B00"/>
    <w:rsid w:val="000B5CED"/>
    <w:rsid w:val="000C04DA"/>
    <w:rsid w:val="000C0979"/>
    <w:rsid w:val="000C0A25"/>
    <w:rsid w:val="000C0D99"/>
    <w:rsid w:val="000C0F6C"/>
    <w:rsid w:val="000C18A7"/>
    <w:rsid w:val="000C1B3E"/>
    <w:rsid w:val="000C2C1B"/>
    <w:rsid w:val="000C2FD4"/>
    <w:rsid w:val="000C3210"/>
    <w:rsid w:val="000C337B"/>
    <w:rsid w:val="000C3465"/>
    <w:rsid w:val="000C55D8"/>
    <w:rsid w:val="000C62FE"/>
    <w:rsid w:val="000D0311"/>
    <w:rsid w:val="000D078C"/>
    <w:rsid w:val="000D1320"/>
    <w:rsid w:val="000D1EAA"/>
    <w:rsid w:val="000D413B"/>
    <w:rsid w:val="000D479E"/>
    <w:rsid w:val="000D49C3"/>
    <w:rsid w:val="000D5568"/>
    <w:rsid w:val="000D576B"/>
    <w:rsid w:val="000D58A9"/>
    <w:rsid w:val="000D6E80"/>
    <w:rsid w:val="000D6FE5"/>
    <w:rsid w:val="000D7579"/>
    <w:rsid w:val="000D7BE5"/>
    <w:rsid w:val="000E3AD2"/>
    <w:rsid w:val="000E5150"/>
    <w:rsid w:val="000E67FE"/>
    <w:rsid w:val="000F07AB"/>
    <w:rsid w:val="000F0E6C"/>
    <w:rsid w:val="000F1914"/>
    <w:rsid w:val="000F1998"/>
    <w:rsid w:val="000F2D26"/>
    <w:rsid w:val="000F3052"/>
    <w:rsid w:val="000F30B3"/>
    <w:rsid w:val="000F3728"/>
    <w:rsid w:val="000F3B11"/>
    <w:rsid w:val="000F3C32"/>
    <w:rsid w:val="000F40B4"/>
    <w:rsid w:val="000F5241"/>
    <w:rsid w:val="000F599B"/>
    <w:rsid w:val="000F5AB5"/>
    <w:rsid w:val="000F5DC6"/>
    <w:rsid w:val="000F6A6A"/>
    <w:rsid w:val="000F6F92"/>
    <w:rsid w:val="00100173"/>
    <w:rsid w:val="00100B85"/>
    <w:rsid w:val="00100FC1"/>
    <w:rsid w:val="00101882"/>
    <w:rsid w:val="00101BAA"/>
    <w:rsid w:val="00101FAD"/>
    <w:rsid w:val="00102256"/>
    <w:rsid w:val="001042F2"/>
    <w:rsid w:val="0010532D"/>
    <w:rsid w:val="001055BE"/>
    <w:rsid w:val="00105B89"/>
    <w:rsid w:val="00105F56"/>
    <w:rsid w:val="00106715"/>
    <w:rsid w:val="00107079"/>
    <w:rsid w:val="00107456"/>
    <w:rsid w:val="00107C1D"/>
    <w:rsid w:val="00110F6E"/>
    <w:rsid w:val="00111275"/>
    <w:rsid w:val="0011185D"/>
    <w:rsid w:val="00111913"/>
    <w:rsid w:val="00112478"/>
    <w:rsid w:val="0011284B"/>
    <w:rsid w:val="00113917"/>
    <w:rsid w:val="0011474B"/>
    <w:rsid w:val="00115BA1"/>
    <w:rsid w:val="00115BDC"/>
    <w:rsid w:val="00120A94"/>
    <w:rsid w:val="00120C17"/>
    <w:rsid w:val="0012251A"/>
    <w:rsid w:val="00122FA6"/>
    <w:rsid w:val="0012339D"/>
    <w:rsid w:val="00123B99"/>
    <w:rsid w:val="0012432B"/>
    <w:rsid w:val="001245F1"/>
    <w:rsid w:val="00124C44"/>
    <w:rsid w:val="00125282"/>
    <w:rsid w:val="00125795"/>
    <w:rsid w:val="00125F17"/>
    <w:rsid w:val="0012766C"/>
    <w:rsid w:val="00127F00"/>
    <w:rsid w:val="00130474"/>
    <w:rsid w:val="00130F73"/>
    <w:rsid w:val="001318D6"/>
    <w:rsid w:val="0013198E"/>
    <w:rsid w:val="00132412"/>
    <w:rsid w:val="00133127"/>
    <w:rsid w:val="00133D87"/>
    <w:rsid w:val="00133DB9"/>
    <w:rsid w:val="00133DDF"/>
    <w:rsid w:val="00135B1B"/>
    <w:rsid w:val="00135FE6"/>
    <w:rsid w:val="0013647E"/>
    <w:rsid w:val="0013652E"/>
    <w:rsid w:val="00136C44"/>
    <w:rsid w:val="00136E98"/>
    <w:rsid w:val="00140064"/>
    <w:rsid w:val="00140DF8"/>
    <w:rsid w:val="00141921"/>
    <w:rsid w:val="00141FCC"/>
    <w:rsid w:val="001434C3"/>
    <w:rsid w:val="0014542F"/>
    <w:rsid w:val="00145550"/>
    <w:rsid w:val="001458BE"/>
    <w:rsid w:val="00146180"/>
    <w:rsid w:val="0014687E"/>
    <w:rsid w:val="00147216"/>
    <w:rsid w:val="00151350"/>
    <w:rsid w:val="00151C12"/>
    <w:rsid w:val="00151D90"/>
    <w:rsid w:val="0015280F"/>
    <w:rsid w:val="0015321D"/>
    <w:rsid w:val="00153DE4"/>
    <w:rsid w:val="00153FA6"/>
    <w:rsid w:val="001541DB"/>
    <w:rsid w:val="00154391"/>
    <w:rsid w:val="00154D88"/>
    <w:rsid w:val="00155272"/>
    <w:rsid w:val="00155551"/>
    <w:rsid w:val="00155BDF"/>
    <w:rsid w:val="00160A00"/>
    <w:rsid w:val="00160FF2"/>
    <w:rsid w:val="001624D6"/>
    <w:rsid w:val="0016268B"/>
    <w:rsid w:val="00163EA5"/>
    <w:rsid w:val="001645EB"/>
    <w:rsid w:val="00165487"/>
    <w:rsid w:val="00166819"/>
    <w:rsid w:val="00167820"/>
    <w:rsid w:val="00167C91"/>
    <w:rsid w:val="001714DC"/>
    <w:rsid w:val="0017168B"/>
    <w:rsid w:val="0017172F"/>
    <w:rsid w:val="00172239"/>
    <w:rsid w:val="001729A5"/>
    <w:rsid w:val="00172C59"/>
    <w:rsid w:val="00175763"/>
    <w:rsid w:val="00177064"/>
    <w:rsid w:val="00177184"/>
    <w:rsid w:val="001772FF"/>
    <w:rsid w:val="0017758B"/>
    <w:rsid w:val="00180E2C"/>
    <w:rsid w:val="00180FC4"/>
    <w:rsid w:val="00181025"/>
    <w:rsid w:val="001812E0"/>
    <w:rsid w:val="00181543"/>
    <w:rsid w:val="00181C62"/>
    <w:rsid w:val="0018202C"/>
    <w:rsid w:val="00183845"/>
    <w:rsid w:val="00183D81"/>
    <w:rsid w:val="001843AD"/>
    <w:rsid w:val="001844FA"/>
    <w:rsid w:val="00184B1A"/>
    <w:rsid w:val="00185942"/>
    <w:rsid w:val="00185B1B"/>
    <w:rsid w:val="001904F7"/>
    <w:rsid w:val="001923F2"/>
    <w:rsid w:val="0019329F"/>
    <w:rsid w:val="00193600"/>
    <w:rsid w:val="00194D1A"/>
    <w:rsid w:val="00195707"/>
    <w:rsid w:val="0019658F"/>
    <w:rsid w:val="00196EA7"/>
    <w:rsid w:val="001A012F"/>
    <w:rsid w:val="001A0287"/>
    <w:rsid w:val="001A083F"/>
    <w:rsid w:val="001A1646"/>
    <w:rsid w:val="001A3271"/>
    <w:rsid w:val="001A3C4A"/>
    <w:rsid w:val="001A40E3"/>
    <w:rsid w:val="001A4171"/>
    <w:rsid w:val="001A4A33"/>
    <w:rsid w:val="001A4D68"/>
    <w:rsid w:val="001A52C6"/>
    <w:rsid w:val="001A5504"/>
    <w:rsid w:val="001A609E"/>
    <w:rsid w:val="001A6975"/>
    <w:rsid w:val="001A75A8"/>
    <w:rsid w:val="001A78FF"/>
    <w:rsid w:val="001B146B"/>
    <w:rsid w:val="001B1CDC"/>
    <w:rsid w:val="001B1E92"/>
    <w:rsid w:val="001B22A7"/>
    <w:rsid w:val="001B235D"/>
    <w:rsid w:val="001B2429"/>
    <w:rsid w:val="001B2A80"/>
    <w:rsid w:val="001B2F23"/>
    <w:rsid w:val="001B2F62"/>
    <w:rsid w:val="001B482E"/>
    <w:rsid w:val="001B583A"/>
    <w:rsid w:val="001B59DC"/>
    <w:rsid w:val="001B5C86"/>
    <w:rsid w:val="001B5F33"/>
    <w:rsid w:val="001B6CB6"/>
    <w:rsid w:val="001C07BA"/>
    <w:rsid w:val="001C17B8"/>
    <w:rsid w:val="001C26B5"/>
    <w:rsid w:val="001C33D0"/>
    <w:rsid w:val="001C34C9"/>
    <w:rsid w:val="001C45FE"/>
    <w:rsid w:val="001C46E7"/>
    <w:rsid w:val="001C5CA6"/>
    <w:rsid w:val="001C6BFF"/>
    <w:rsid w:val="001C7870"/>
    <w:rsid w:val="001C79D8"/>
    <w:rsid w:val="001C7A61"/>
    <w:rsid w:val="001C7BE2"/>
    <w:rsid w:val="001D39AC"/>
    <w:rsid w:val="001D401C"/>
    <w:rsid w:val="001D4B27"/>
    <w:rsid w:val="001D5D0B"/>
    <w:rsid w:val="001D701C"/>
    <w:rsid w:val="001D71C1"/>
    <w:rsid w:val="001D76EC"/>
    <w:rsid w:val="001D7D1C"/>
    <w:rsid w:val="001D7F0E"/>
    <w:rsid w:val="001E084D"/>
    <w:rsid w:val="001E09BB"/>
    <w:rsid w:val="001E2456"/>
    <w:rsid w:val="001E302B"/>
    <w:rsid w:val="001E3127"/>
    <w:rsid w:val="001E3172"/>
    <w:rsid w:val="001E3221"/>
    <w:rsid w:val="001E36F2"/>
    <w:rsid w:val="001E3844"/>
    <w:rsid w:val="001E4AAC"/>
    <w:rsid w:val="001E4D55"/>
    <w:rsid w:val="001E51AF"/>
    <w:rsid w:val="001E5D36"/>
    <w:rsid w:val="001E602D"/>
    <w:rsid w:val="001E671E"/>
    <w:rsid w:val="001E6A3A"/>
    <w:rsid w:val="001E6DEF"/>
    <w:rsid w:val="001F022D"/>
    <w:rsid w:val="001F04EA"/>
    <w:rsid w:val="001F16DC"/>
    <w:rsid w:val="001F34E7"/>
    <w:rsid w:val="001F372E"/>
    <w:rsid w:val="001F3BE5"/>
    <w:rsid w:val="001F3D5C"/>
    <w:rsid w:val="001F473C"/>
    <w:rsid w:val="001F47D7"/>
    <w:rsid w:val="001F5BFA"/>
    <w:rsid w:val="001F60C5"/>
    <w:rsid w:val="001F6B4A"/>
    <w:rsid w:val="001F7573"/>
    <w:rsid w:val="001F7A8B"/>
    <w:rsid w:val="0020149E"/>
    <w:rsid w:val="00201B1F"/>
    <w:rsid w:val="002029B7"/>
    <w:rsid w:val="002032FE"/>
    <w:rsid w:val="002035B4"/>
    <w:rsid w:val="0020371A"/>
    <w:rsid w:val="002038AE"/>
    <w:rsid w:val="00203F0E"/>
    <w:rsid w:val="0020432D"/>
    <w:rsid w:val="00205E39"/>
    <w:rsid w:val="00206DFE"/>
    <w:rsid w:val="00207127"/>
    <w:rsid w:val="002079CB"/>
    <w:rsid w:val="00207FA1"/>
    <w:rsid w:val="00210109"/>
    <w:rsid w:val="002102FD"/>
    <w:rsid w:val="0021114B"/>
    <w:rsid w:val="00211692"/>
    <w:rsid w:val="00211F3F"/>
    <w:rsid w:val="00212111"/>
    <w:rsid w:val="00212A18"/>
    <w:rsid w:val="00212CCF"/>
    <w:rsid w:val="002148CD"/>
    <w:rsid w:val="00214D2F"/>
    <w:rsid w:val="00216447"/>
    <w:rsid w:val="002167FC"/>
    <w:rsid w:val="00216946"/>
    <w:rsid w:val="0021792E"/>
    <w:rsid w:val="00217D39"/>
    <w:rsid w:val="00220260"/>
    <w:rsid w:val="002230D1"/>
    <w:rsid w:val="002237C6"/>
    <w:rsid w:val="00224629"/>
    <w:rsid w:val="00224F4B"/>
    <w:rsid w:val="00227BD7"/>
    <w:rsid w:val="0023043B"/>
    <w:rsid w:val="002309F9"/>
    <w:rsid w:val="00231CF5"/>
    <w:rsid w:val="0023297D"/>
    <w:rsid w:val="00233DA4"/>
    <w:rsid w:val="00233E27"/>
    <w:rsid w:val="00234198"/>
    <w:rsid w:val="0023439E"/>
    <w:rsid w:val="00235743"/>
    <w:rsid w:val="00236D6E"/>
    <w:rsid w:val="00240302"/>
    <w:rsid w:val="00240542"/>
    <w:rsid w:val="002405B4"/>
    <w:rsid w:val="00240887"/>
    <w:rsid w:val="00240BA5"/>
    <w:rsid w:val="00240E43"/>
    <w:rsid w:val="002411DF"/>
    <w:rsid w:val="002412F2"/>
    <w:rsid w:val="00243AA5"/>
    <w:rsid w:val="00243AC0"/>
    <w:rsid w:val="00243E63"/>
    <w:rsid w:val="00244466"/>
    <w:rsid w:val="002450C1"/>
    <w:rsid w:val="00245166"/>
    <w:rsid w:val="0024524D"/>
    <w:rsid w:val="002454E9"/>
    <w:rsid w:val="0024632F"/>
    <w:rsid w:val="00246569"/>
    <w:rsid w:val="002477C1"/>
    <w:rsid w:val="00250B3E"/>
    <w:rsid w:val="00251344"/>
    <w:rsid w:val="00251BB1"/>
    <w:rsid w:val="00251E08"/>
    <w:rsid w:val="00253C1D"/>
    <w:rsid w:val="00255444"/>
    <w:rsid w:val="0026016D"/>
    <w:rsid w:val="00260CE0"/>
    <w:rsid w:val="00260EE0"/>
    <w:rsid w:val="00262673"/>
    <w:rsid w:val="00262B6A"/>
    <w:rsid w:val="002635B7"/>
    <w:rsid w:val="0026396B"/>
    <w:rsid w:val="00263CA3"/>
    <w:rsid w:val="00264196"/>
    <w:rsid w:val="002643A7"/>
    <w:rsid w:val="00264512"/>
    <w:rsid w:val="002647C0"/>
    <w:rsid w:val="0026521F"/>
    <w:rsid w:val="002655C2"/>
    <w:rsid w:val="00265A2D"/>
    <w:rsid w:val="002664B9"/>
    <w:rsid w:val="00266DF0"/>
    <w:rsid w:val="002675A2"/>
    <w:rsid w:val="0026796D"/>
    <w:rsid w:val="00270242"/>
    <w:rsid w:val="0027074D"/>
    <w:rsid w:val="00271416"/>
    <w:rsid w:val="00271432"/>
    <w:rsid w:val="00272B3A"/>
    <w:rsid w:val="00272E2B"/>
    <w:rsid w:val="00272E97"/>
    <w:rsid w:val="0027336B"/>
    <w:rsid w:val="002736A4"/>
    <w:rsid w:val="0027376A"/>
    <w:rsid w:val="0027376E"/>
    <w:rsid w:val="00275429"/>
    <w:rsid w:val="00276013"/>
    <w:rsid w:val="00280F7E"/>
    <w:rsid w:val="00282E7F"/>
    <w:rsid w:val="002844BD"/>
    <w:rsid w:val="00284AA5"/>
    <w:rsid w:val="00285961"/>
    <w:rsid w:val="00285A01"/>
    <w:rsid w:val="00285AA2"/>
    <w:rsid w:val="0028751A"/>
    <w:rsid w:val="0028767F"/>
    <w:rsid w:val="00287738"/>
    <w:rsid w:val="0028796B"/>
    <w:rsid w:val="00287E43"/>
    <w:rsid w:val="00292783"/>
    <w:rsid w:val="002927D1"/>
    <w:rsid w:val="00292AB8"/>
    <w:rsid w:val="00292C92"/>
    <w:rsid w:val="002939BB"/>
    <w:rsid w:val="00294327"/>
    <w:rsid w:val="002945A8"/>
    <w:rsid w:val="00295BB5"/>
    <w:rsid w:val="00295E70"/>
    <w:rsid w:val="00295F71"/>
    <w:rsid w:val="00295FD4"/>
    <w:rsid w:val="00296153"/>
    <w:rsid w:val="00296693"/>
    <w:rsid w:val="002969D9"/>
    <w:rsid w:val="00296C6C"/>
    <w:rsid w:val="00297C09"/>
    <w:rsid w:val="002A0BCA"/>
    <w:rsid w:val="002A1146"/>
    <w:rsid w:val="002A214C"/>
    <w:rsid w:val="002A3083"/>
    <w:rsid w:val="002A376F"/>
    <w:rsid w:val="002A37C8"/>
    <w:rsid w:val="002A40E9"/>
    <w:rsid w:val="002A4D0D"/>
    <w:rsid w:val="002A7410"/>
    <w:rsid w:val="002A7514"/>
    <w:rsid w:val="002B1853"/>
    <w:rsid w:val="002B1A18"/>
    <w:rsid w:val="002B1B25"/>
    <w:rsid w:val="002B2423"/>
    <w:rsid w:val="002B270A"/>
    <w:rsid w:val="002B304E"/>
    <w:rsid w:val="002B3A9D"/>
    <w:rsid w:val="002B59D4"/>
    <w:rsid w:val="002B6849"/>
    <w:rsid w:val="002B6A94"/>
    <w:rsid w:val="002B75DF"/>
    <w:rsid w:val="002C1591"/>
    <w:rsid w:val="002C213D"/>
    <w:rsid w:val="002C48A1"/>
    <w:rsid w:val="002C57EA"/>
    <w:rsid w:val="002C5801"/>
    <w:rsid w:val="002C62E1"/>
    <w:rsid w:val="002C71B2"/>
    <w:rsid w:val="002C740F"/>
    <w:rsid w:val="002C79B7"/>
    <w:rsid w:val="002D0EE4"/>
    <w:rsid w:val="002D1B86"/>
    <w:rsid w:val="002D255A"/>
    <w:rsid w:val="002D2E9F"/>
    <w:rsid w:val="002D48F1"/>
    <w:rsid w:val="002D54DC"/>
    <w:rsid w:val="002D65BB"/>
    <w:rsid w:val="002D7827"/>
    <w:rsid w:val="002D7A12"/>
    <w:rsid w:val="002E07E3"/>
    <w:rsid w:val="002E197B"/>
    <w:rsid w:val="002E24F1"/>
    <w:rsid w:val="002E2BA5"/>
    <w:rsid w:val="002E3B42"/>
    <w:rsid w:val="002E502F"/>
    <w:rsid w:val="002E5885"/>
    <w:rsid w:val="002E5F45"/>
    <w:rsid w:val="002F017E"/>
    <w:rsid w:val="002F2FB2"/>
    <w:rsid w:val="002F4A18"/>
    <w:rsid w:val="002F4EE4"/>
    <w:rsid w:val="002F616E"/>
    <w:rsid w:val="002F6AAF"/>
    <w:rsid w:val="002F6DD7"/>
    <w:rsid w:val="002F797D"/>
    <w:rsid w:val="00300757"/>
    <w:rsid w:val="00300A6F"/>
    <w:rsid w:val="0030183A"/>
    <w:rsid w:val="00302961"/>
    <w:rsid w:val="00302B96"/>
    <w:rsid w:val="003037D8"/>
    <w:rsid w:val="003038DB"/>
    <w:rsid w:val="00303FB2"/>
    <w:rsid w:val="00305772"/>
    <w:rsid w:val="00305C2B"/>
    <w:rsid w:val="003061C5"/>
    <w:rsid w:val="00307583"/>
    <w:rsid w:val="0031032A"/>
    <w:rsid w:val="00310331"/>
    <w:rsid w:val="00310BDA"/>
    <w:rsid w:val="00312270"/>
    <w:rsid w:val="00312332"/>
    <w:rsid w:val="00312ABB"/>
    <w:rsid w:val="0031311B"/>
    <w:rsid w:val="003132D8"/>
    <w:rsid w:val="00313F19"/>
    <w:rsid w:val="00314705"/>
    <w:rsid w:val="00314714"/>
    <w:rsid w:val="003149C3"/>
    <w:rsid w:val="003149E3"/>
    <w:rsid w:val="00315183"/>
    <w:rsid w:val="003151FD"/>
    <w:rsid w:val="00317AF9"/>
    <w:rsid w:val="003212C4"/>
    <w:rsid w:val="003229DF"/>
    <w:rsid w:val="00322A79"/>
    <w:rsid w:val="003231F1"/>
    <w:rsid w:val="00323EEC"/>
    <w:rsid w:val="00323FD9"/>
    <w:rsid w:val="00324F76"/>
    <w:rsid w:val="0032521F"/>
    <w:rsid w:val="003256ED"/>
    <w:rsid w:val="00325D15"/>
    <w:rsid w:val="003264C6"/>
    <w:rsid w:val="00326DD2"/>
    <w:rsid w:val="00326E63"/>
    <w:rsid w:val="00327601"/>
    <w:rsid w:val="00327AD7"/>
    <w:rsid w:val="0033026C"/>
    <w:rsid w:val="00330595"/>
    <w:rsid w:val="003307AF"/>
    <w:rsid w:val="00330CBE"/>
    <w:rsid w:val="003312DB"/>
    <w:rsid w:val="00331C16"/>
    <w:rsid w:val="003325F1"/>
    <w:rsid w:val="00333640"/>
    <w:rsid w:val="00334563"/>
    <w:rsid w:val="003346A9"/>
    <w:rsid w:val="00335041"/>
    <w:rsid w:val="00335248"/>
    <w:rsid w:val="00335273"/>
    <w:rsid w:val="0033547C"/>
    <w:rsid w:val="0033673B"/>
    <w:rsid w:val="00336EE8"/>
    <w:rsid w:val="00337E1D"/>
    <w:rsid w:val="00340A0D"/>
    <w:rsid w:val="00340B4F"/>
    <w:rsid w:val="003416FE"/>
    <w:rsid w:val="0034287A"/>
    <w:rsid w:val="00342ADE"/>
    <w:rsid w:val="0034328D"/>
    <w:rsid w:val="00343B89"/>
    <w:rsid w:val="00343EB9"/>
    <w:rsid w:val="003452AE"/>
    <w:rsid w:val="0034563B"/>
    <w:rsid w:val="003458C8"/>
    <w:rsid w:val="0034590F"/>
    <w:rsid w:val="00345D56"/>
    <w:rsid w:val="00346647"/>
    <w:rsid w:val="003472F0"/>
    <w:rsid w:val="003474AF"/>
    <w:rsid w:val="003500D8"/>
    <w:rsid w:val="003502C8"/>
    <w:rsid w:val="00350592"/>
    <w:rsid w:val="0035208E"/>
    <w:rsid w:val="00352A47"/>
    <w:rsid w:val="00352BF3"/>
    <w:rsid w:val="00352EB6"/>
    <w:rsid w:val="00353E26"/>
    <w:rsid w:val="0035417A"/>
    <w:rsid w:val="00354662"/>
    <w:rsid w:val="00355C09"/>
    <w:rsid w:val="0035640B"/>
    <w:rsid w:val="003564B8"/>
    <w:rsid w:val="003577F1"/>
    <w:rsid w:val="003612DF"/>
    <w:rsid w:val="0036142B"/>
    <w:rsid w:val="003634BE"/>
    <w:rsid w:val="00363BA0"/>
    <w:rsid w:val="00364202"/>
    <w:rsid w:val="0036444F"/>
    <w:rsid w:val="00365858"/>
    <w:rsid w:val="003670C3"/>
    <w:rsid w:val="003670DF"/>
    <w:rsid w:val="00367213"/>
    <w:rsid w:val="00367A0C"/>
    <w:rsid w:val="00367CB6"/>
    <w:rsid w:val="00367ED9"/>
    <w:rsid w:val="00367FA5"/>
    <w:rsid w:val="0037157C"/>
    <w:rsid w:val="0037178F"/>
    <w:rsid w:val="003718F5"/>
    <w:rsid w:val="00371F6E"/>
    <w:rsid w:val="003724AD"/>
    <w:rsid w:val="00372D18"/>
    <w:rsid w:val="003730D0"/>
    <w:rsid w:val="00375A11"/>
    <w:rsid w:val="00376107"/>
    <w:rsid w:val="00380038"/>
    <w:rsid w:val="00380275"/>
    <w:rsid w:val="003828D9"/>
    <w:rsid w:val="00382F5A"/>
    <w:rsid w:val="0038418B"/>
    <w:rsid w:val="003844AD"/>
    <w:rsid w:val="00385203"/>
    <w:rsid w:val="00386249"/>
    <w:rsid w:val="003867E9"/>
    <w:rsid w:val="00386BAA"/>
    <w:rsid w:val="00386D2A"/>
    <w:rsid w:val="00386E97"/>
    <w:rsid w:val="00387558"/>
    <w:rsid w:val="0038769C"/>
    <w:rsid w:val="00387D74"/>
    <w:rsid w:val="00391D57"/>
    <w:rsid w:val="00391E4F"/>
    <w:rsid w:val="003920F2"/>
    <w:rsid w:val="00392E73"/>
    <w:rsid w:val="003937E0"/>
    <w:rsid w:val="00394C4B"/>
    <w:rsid w:val="0039533E"/>
    <w:rsid w:val="003954AD"/>
    <w:rsid w:val="00395C44"/>
    <w:rsid w:val="00395DE5"/>
    <w:rsid w:val="00396BAE"/>
    <w:rsid w:val="003A0A4B"/>
    <w:rsid w:val="003A1617"/>
    <w:rsid w:val="003A26BB"/>
    <w:rsid w:val="003A290C"/>
    <w:rsid w:val="003A45BC"/>
    <w:rsid w:val="003A45BD"/>
    <w:rsid w:val="003A4D46"/>
    <w:rsid w:val="003A615D"/>
    <w:rsid w:val="003A66A0"/>
    <w:rsid w:val="003A67D2"/>
    <w:rsid w:val="003A6DF0"/>
    <w:rsid w:val="003A6EAD"/>
    <w:rsid w:val="003A7F3B"/>
    <w:rsid w:val="003B094C"/>
    <w:rsid w:val="003B1E3A"/>
    <w:rsid w:val="003B2122"/>
    <w:rsid w:val="003B3027"/>
    <w:rsid w:val="003B3C40"/>
    <w:rsid w:val="003B43EB"/>
    <w:rsid w:val="003B4F34"/>
    <w:rsid w:val="003B50A5"/>
    <w:rsid w:val="003B5784"/>
    <w:rsid w:val="003B5D73"/>
    <w:rsid w:val="003B6E87"/>
    <w:rsid w:val="003B751F"/>
    <w:rsid w:val="003C00D6"/>
    <w:rsid w:val="003C0118"/>
    <w:rsid w:val="003C0823"/>
    <w:rsid w:val="003C0C4D"/>
    <w:rsid w:val="003C0E2B"/>
    <w:rsid w:val="003C23EE"/>
    <w:rsid w:val="003C28DF"/>
    <w:rsid w:val="003C2C6E"/>
    <w:rsid w:val="003C2E93"/>
    <w:rsid w:val="003C3BF2"/>
    <w:rsid w:val="003C471F"/>
    <w:rsid w:val="003C4CAE"/>
    <w:rsid w:val="003C60B5"/>
    <w:rsid w:val="003C6156"/>
    <w:rsid w:val="003C67A9"/>
    <w:rsid w:val="003C75B5"/>
    <w:rsid w:val="003C7B7B"/>
    <w:rsid w:val="003C7C80"/>
    <w:rsid w:val="003D0158"/>
    <w:rsid w:val="003D01D8"/>
    <w:rsid w:val="003D06D8"/>
    <w:rsid w:val="003D1B49"/>
    <w:rsid w:val="003D1C58"/>
    <w:rsid w:val="003D1FB4"/>
    <w:rsid w:val="003D2144"/>
    <w:rsid w:val="003D21A4"/>
    <w:rsid w:val="003D310F"/>
    <w:rsid w:val="003D379B"/>
    <w:rsid w:val="003D46DD"/>
    <w:rsid w:val="003D49E7"/>
    <w:rsid w:val="003D59B7"/>
    <w:rsid w:val="003D5D98"/>
    <w:rsid w:val="003D5F07"/>
    <w:rsid w:val="003D61EA"/>
    <w:rsid w:val="003D662E"/>
    <w:rsid w:val="003D694D"/>
    <w:rsid w:val="003E052C"/>
    <w:rsid w:val="003E0D91"/>
    <w:rsid w:val="003E1211"/>
    <w:rsid w:val="003E1517"/>
    <w:rsid w:val="003E4E98"/>
    <w:rsid w:val="003E5174"/>
    <w:rsid w:val="003E5E05"/>
    <w:rsid w:val="003E6DB3"/>
    <w:rsid w:val="003E72FA"/>
    <w:rsid w:val="003F01CD"/>
    <w:rsid w:val="003F11A7"/>
    <w:rsid w:val="003F23DB"/>
    <w:rsid w:val="003F56DB"/>
    <w:rsid w:val="003F5979"/>
    <w:rsid w:val="003F6767"/>
    <w:rsid w:val="00400179"/>
    <w:rsid w:val="00401151"/>
    <w:rsid w:val="00401ABF"/>
    <w:rsid w:val="00401D64"/>
    <w:rsid w:val="004026C1"/>
    <w:rsid w:val="0040298A"/>
    <w:rsid w:val="0040402A"/>
    <w:rsid w:val="004040BD"/>
    <w:rsid w:val="00405B47"/>
    <w:rsid w:val="00406BEE"/>
    <w:rsid w:val="00406C0D"/>
    <w:rsid w:val="004075F7"/>
    <w:rsid w:val="004124C0"/>
    <w:rsid w:val="00413BEF"/>
    <w:rsid w:val="004145A1"/>
    <w:rsid w:val="00414925"/>
    <w:rsid w:val="004149D8"/>
    <w:rsid w:val="004161D0"/>
    <w:rsid w:val="004162F8"/>
    <w:rsid w:val="00416574"/>
    <w:rsid w:val="0041668E"/>
    <w:rsid w:val="00416B0A"/>
    <w:rsid w:val="0041735C"/>
    <w:rsid w:val="00421E49"/>
    <w:rsid w:val="004228EC"/>
    <w:rsid w:val="00423884"/>
    <w:rsid w:val="0042511E"/>
    <w:rsid w:val="004258E6"/>
    <w:rsid w:val="00425E58"/>
    <w:rsid w:val="00426089"/>
    <w:rsid w:val="00430EED"/>
    <w:rsid w:val="00430F98"/>
    <w:rsid w:val="00431490"/>
    <w:rsid w:val="00432548"/>
    <w:rsid w:val="00432B7C"/>
    <w:rsid w:val="004342D5"/>
    <w:rsid w:val="00434B8B"/>
    <w:rsid w:val="0043652B"/>
    <w:rsid w:val="00436624"/>
    <w:rsid w:val="00437413"/>
    <w:rsid w:val="00437EEA"/>
    <w:rsid w:val="004430B9"/>
    <w:rsid w:val="004436C4"/>
    <w:rsid w:val="00443F14"/>
    <w:rsid w:val="0044624F"/>
    <w:rsid w:val="00446273"/>
    <w:rsid w:val="0044729D"/>
    <w:rsid w:val="00447C9A"/>
    <w:rsid w:val="00450587"/>
    <w:rsid w:val="00450670"/>
    <w:rsid w:val="00450BFD"/>
    <w:rsid w:val="00451CF5"/>
    <w:rsid w:val="0045295D"/>
    <w:rsid w:val="00452D34"/>
    <w:rsid w:val="00453CBC"/>
    <w:rsid w:val="00453D5D"/>
    <w:rsid w:val="00455872"/>
    <w:rsid w:val="00455A06"/>
    <w:rsid w:val="00455AB8"/>
    <w:rsid w:val="00456C60"/>
    <w:rsid w:val="00460B82"/>
    <w:rsid w:val="00460F4D"/>
    <w:rsid w:val="004610D1"/>
    <w:rsid w:val="00461248"/>
    <w:rsid w:val="00462A16"/>
    <w:rsid w:val="00462A23"/>
    <w:rsid w:val="0046309A"/>
    <w:rsid w:val="00463562"/>
    <w:rsid w:val="004636F7"/>
    <w:rsid w:val="00463E39"/>
    <w:rsid w:val="00463EAF"/>
    <w:rsid w:val="00464297"/>
    <w:rsid w:val="0046434A"/>
    <w:rsid w:val="00466FA6"/>
    <w:rsid w:val="00467403"/>
    <w:rsid w:val="004675FF"/>
    <w:rsid w:val="004676E5"/>
    <w:rsid w:val="0047299A"/>
    <w:rsid w:val="00473265"/>
    <w:rsid w:val="00474DE9"/>
    <w:rsid w:val="00475800"/>
    <w:rsid w:val="00475E60"/>
    <w:rsid w:val="00475F9B"/>
    <w:rsid w:val="00476ADA"/>
    <w:rsid w:val="00480BDD"/>
    <w:rsid w:val="00480D27"/>
    <w:rsid w:val="00481148"/>
    <w:rsid w:val="00481AE4"/>
    <w:rsid w:val="00481C37"/>
    <w:rsid w:val="00482126"/>
    <w:rsid w:val="0048317D"/>
    <w:rsid w:val="00483BF9"/>
    <w:rsid w:val="00486A7B"/>
    <w:rsid w:val="004876EF"/>
    <w:rsid w:val="00490441"/>
    <w:rsid w:val="00491977"/>
    <w:rsid w:val="00491BBD"/>
    <w:rsid w:val="00491BDD"/>
    <w:rsid w:val="00492808"/>
    <w:rsid w:val="00492E4C"/>
    <w:rsid w:val="004930AA"/>
    <w:rsid w:val="00493842"/>
    <w:rsid w:val="004948DD"/>
    <w:rsid w:val="004959E7"/>
    <w:rsid w:val="004963C9"/>
    <w:rsid w:val="00497547"/>
    <w:rsid w:val="00497D48"/>
    <w:rsid w:val="004A10A8"/>
    <w:rsid w:val="004A3437"/>
    <w:rsid w:val="004A4FDF"/>
    <w:rsid w:val="004A5157"/>
    <w:rsid w:val="004A64FA"/>
    <w:rsid w:val="004A6DFD"/>
    <w:rsid w:val="004B0341"/>
    <w:rsid w:val="004B0C3C"/>
    <w:rsid w:val="004B1724"/>
    <w:rsid w:val="004B2B10"/>
    <w:rsid w:val="004B2CE9"/>
    <w:rsid w:val="004B33AD"/>
    <w:rsid w:val="004B3B10"/>
    <w:rsid w:val="004B3C91"/>
    <w:rsid w:val="004B473D"/>
    <w:rsid w:val="004B4877"/>
    <w:rsid w:val="004B4A8B"/>
    <w:rsid w:val="004B52AA"/>
    <w:rsid w:val="004B5413"/>
    <w:rsid w:val="004B541D"/>
    <w:rsid w:val="004B5468"/>
    <w:rsid w:val="004B5746"/>
    <w:rsid w:val="004B5E25"/>
    <w:rsid w:val="004B6EE1"/>
    <w:rsid w:val="004B72D1"/>
    <w:rsid w:val="004B7506"/>
    <w:rsid w:val="004B7E9B"/>
    <w:rsid w:val="004C07E1"/>
    <w:rsid w:val="004C19BD"/>
    <w:rsid w:val="004C1AA5"/>
    <w:rsid w:val="004C230F"/>
    <w:rsid w:val="004C2EED"/>
    <w:rsid w:val="004C3C05"/>
    <w:rsid w:val="004C3D9F"/>
    <w:rsid w:val="004C3F54"/>
    <w:rsid w:val="004C4245"/>
    <w:rsid w:val="004C4406"/>
    <w:rsid w:val="004C5206"/>
    <w:rsid w:val="004C5337"/>
    <w:rsid w:val="004C5F9C"/>
    <w:rsid w:val="004D0C94"/>
    <w:rsid w:val="004D1584"/>
    <w:rsid w:val="004D1DCB"/>
    <w:rsid w:val="004D25CF"/>
    <w:rsid w:val="004D28B7"/>
    <w:rsid w:val="004D317E"/>
    <w:rsid w:val="004D3959"/>
    <w:rsid w:val="004D4A2C"/>
    <w:rsid w:val="004D4FEE"/>
    <w:rsid w:val="004D6E18"/>
    <w:rsid w:val="004D6E9E"/>
    <w:rsid w:val="004D6F15"/>
    <w:rsid w:val="004D7095"/>
    <w:rsid w:val="004D7303"/>
    <w:rsid w:val="004E13BF"/>
    <w:rsid w:val="004E255B"/>
    <w:rsid w:val="004E2AC6"/>
    <w:rsid w:val="004E2F1C"/>
    <w:rsid w:val="004E4A1B"/>
    <w:rsid w:val="004E6114"/>
    <w:rsid w:val="004E675E"/>
    <w:rsid w:val="004E6F66"/>
    <w:rsid w:val="004E75E2"/>
    <w:rsid w:val="004E76EF"/>
    <w:rsid w:val="004F076A"/>
    <w:rsid w:val="004F1DA7"/>
    <w:rsid w:val="004F3095"/>
    <w:rsid w:val="004F3A0A"/>
    <w:rsid w:val="004F3D14"/>
    <w:rsid w:val="004F591F"/>
    <w:rsid w:val="004F6631"/>
    <w:rsid w:val="004F7520"/>
    <w:rsid w:val="004F7A6B"/>
    <w:rsid w:val="00500EF7"/>
    <w:rsid w:val="0050156B"/>
    <w:rsid w:val="00501676"/>
    <w:rsid w:val="005020A4"/>
    <w:rsid w:val="0050459D"/>
    <w:rsid w:val="00505882"/>
    <w:rsid w:val="005059B3"/>
    <w:rsid w:val="00505A49"/>
    <w:rsid w:val="00505CBB"/>
    <w:rsid w:val="005067F0"/>
    <w:rsid w:val="00510434"/>
    <w:rsid w:val="00510CF7"/>
    <w:rsid w:val="005117E6"/>
    <w:rsid w:val="00512186"/>
    <w:rsid w:val="00512847"/>
    <w:rsid w:val="00512FA3"/>
    <w:rsid w:val="00513458"/>
    <w:rsid w:val="00514308"/>
    <w:rsid w:val="005144C2"/>
    <w:rsid w:val="00515EFC"/>
    <w:rsid w:val="0051605F"/>
    <w:rsid w:val="0051664C"/>
    <w:rsid w:val="00516B0A"/>
    <w:rsid w:val="00517B45"/>
    <w:rsid w:val="0051B545"/>
    <w:rsid w:val="00520269"/>
    <w:rsid w:val="00520F75"/>
    <w:rsid w:val="00521852"/>
    <w:rsid w:val="00522928"/>
    <w:rsid w:val="00522B64"/>
    <w:rsid w:val="00522FAD"/>
    <w:rsid w:val="00524025"/>
    <w:rsid w:val="00524763"/>
    <w:rsid w:val="0052485B"/>
    <w:rsid w:val="00526790"/>
    <w:rsid w:val="00526C52"/>
    <w:rsid w:val="00527452"/>
    <w:rsid w:val="0052760F"/>
    <w:rsid w:val="00527B35"/>
    <w:rsid w:val="00530B68"/>
    <w:rsid w:val="00530C8E"/>
    <w:rsid w:val="005313C0"/>
    <w:rsid w:val="00531EA5"/>
    <w:rsid w:val="005321A4"/>
    <w:rsid w:val="00532536"/>
    <w:rsid w:val="0053365C"/>
    <w:rsid w:val="00534325"/>
    <w:rsid w:val="005346E2"/>
    <w:rsid w:val="00534BFC"/>
    <w:rsid w:val="00534F73"/>
    <w:rsid w:val="005353DA"/>
    <w:rsid w:val="00536238"/>
    <w:rsid w:val="00536589"/>
    <w:rsid w:val="0053667F"/>
    <w:rsid w:val="005367FC"/>
    <w:rsid w:val="00536A04"/>
    <w:rsid w:val="00536B5F"/>
    <w:rsid w:val="00536B77"/>
    <w:rsid w:val="00536E79"/>
    <w:rsid w:val="00537341"/>
    <w:rsid w:val="00537505"/>
    <w:rsid w:val="00537739"/>
    <w:rsid w:val="00537C33"/>
    <w:rsid w:val="0054006A"/>
    <w:rsid w:val="005414D3"/>
    <w:rsid w:val="005415E5"/>
    <w:rsid w:val="00542DC8"/>
    <w:rsid w:val="005454F1"/>
    <w:rsid w:val="005465F0"/>
    <w:rsid w:val="00546F10"/>
    <w:rsid w:val="00547785"/>
    <w:rsid w:val="005515A0"/>
    <w:rsid w:val="00551908"/>
    <w:rsid w:val="00552B3C"/>
    <w:rsid w:val="00552FED"/>
    <w:rsid w:val="0055349B"/>
    <w:rsid w:val="00554252"/>
    <w:rsid w:val="00555955"/>
    <w:rsid w:val="0055666F"/>
    <w:rsid w:val="00556BB2"/>
    <w:rsid w:val="005573BA"/>
    <w:rsid w:val="005575A7"/>
    <w:rsid w:val="0055792E"/>
    <w:rsid w:val="00560198"/>
    <w:rsid w:val="00560C40"/>
    <w:rsid w:val="005617D3"/>
    <w:rsid w:val="00561CC9"/>
    <w:rsid w:val="00561F46"/>
    <w:rsid w:val="005625B0"/>
    <w:rsid w:val="00563163"/>
    <w:rsid w:val="00563910"/>
    <w:rsid w:val="00565FA7"/>
    <w:rsid w:val="00566023"/>
    <w:rsid w:val="0057024F"/>
    <w:rsid w:val="00570305"/>
    <w:rsid w:val="00570328"/>
    <w:rsid w:val="0057036F"/>
    <w:rsid w:val="0057145E"/>
    <w:rsid w:val="00572806"/>
    <w:rsid w:val="00572CCF"/>
    <w:rsid w:val="00572D27"/>
    <w:rsid w:val="00572F19"/>
    <w:rsid w:val="00573C96"/>
    <w:rsid w:val="0057461A"/>
    <w:rsid w:val="005748E2"/>
    <w:rsid w:val="0057558D"/>
    <w:rsid w:val="0057562A"/>
    <w:rsid w:val="00575AF2"/>
    <w:rsid w:val="00575EB2"/>
    <w:rsid w:val="00576385"/>
    <w:rsid w:val="0057662F"/>
    <w:rsid w:val="00576819"/>
    <w:rsid w:val="00577DA2"/>
    <w:rsid w:val="00577DAD"/>
    <w:rsid w:val="00577E3C"/>
    <w:rsid w:val="00581ACC"/>
    <w:rsid w:val="005821C3"/>
    <w:rsid w:val="005842D8"/>
    <w:rsid w:val="005863DD"/>
    <w:rsid w:val="00586434"/>
    <w:rsid w:val="005865F5"/>
    <w:rsid w:val="00586DFA"/>
    <w:rsid w:val="00587B47"/>
    <w:rsid w:val="00587E06"/>
    <w:rsid w:val="00591208"/>
    <w:rsid w:val="00591949"/>
    <w:rsid w:val="00591F05"/>
    <w:rsid w:val="0059209A"/>
    <w:rsid w:val="0059226B"/>
    <w:rsid w:val="005924BA"/>
    <w:rsid w:val="005926AE"/>
    <w:rsid w:val="00592C27"/>
    <w:rsid w:val="00593065"/>
    <w:rsid w:val="0059346C"/>
    <w:rsid w:val="00593563"/>
    <w:rsid w:val="0059360B"/>
    <w:rsid w:val="0059504C"/>
    <w:rsid w:val="00595AE0"/>
    <w:rsid w:val="0059630C"/>
    <w:rsid w:val="00596442"/>
    <w:rsid w:val="005967C3"/>
    <w:rsid w:val="0059683D"/>
    <w:rsid w:val="00596CA5"/>
    <w:rsid w:val="00596DE5"/>
    <w:rsid w:val="00597186"/>
    <w:rsid w:val="00597212"/>
    <w:rsid w:val="005A1EC7"/>
    <w:rsid w:val="005A31B8"/>
    <w:rsid w:val="005A354B"/>
    <w:rsid w:val="005A356D"/>
    <w:rsid w:val="005A35E4"/>
    <w:rsid w:val="005A38CE"/>
    <w:rsid w:val="005A41AB"/>
    <w:rsid w:val="005A5C92"/>
    <w:rsid w:val="005A5CB3"/>
    <w:rsid w:val="005A6403"/>
    <w:rsid w:val="005A683A"/>
    <w:rsid w:val="005B04E1"/>
    <w:rsid w:val="005B106B"/>
    <w:rsid w:val="005B13BB"/>
    <w:rsid w:val="005B2AD7"/>
    <w:rsid w:val="005B32A5"/>
    <w:rsid w:val="005B3362"/>
    <w:rsid w:val="005B4186"/>
    <w:rsid w:val="005B45EE"/>
    <w:rsid w:val="005B4C3F"/>
    <w:rsid w:val="005B66B4"/>
    <w:rsid w:val="005C0886"/>
    <w:rsid w:val="005C1577"/>
    <w:rsid w:val="005C1DBC"/>
    <w:rsid w:val="005C1E96"/>
    <w:rsid w:val="005C37FB"/>
    <w:rsid w:val="005C419C"/>
    <w:rsid w:val="005C4686"/>
    <w:rsid w:val="005C469C"/>
    <w:rsid w:val="005C51D0"/>
    <w:rsid w:val="005C6F02"/>
    <w:rsid w:val="005C71C9"/>
    <w:rsid w:val="005C7237"/>
    <w:rsid w:val="005C7B2D"/>
    <w:rsid w:val="005C7CAB"/>
    <w:rsid w:val="005C7D04"/>
    <w:rsid w:val="005D10D4"/>
    <w:rsid w:val="005D11D7"/>
    <w:rsid w:val="005D26DA"/>
    <w:rsid w:val="005D3069"/>
    <w:rsid w:val="005D3459"/>
    <w:rsid w:val="005D5189"/>
    <w:rsid w:val="005D543A"/>
    <w:rsid w:val="005D7DEA"/>
    <w:rsid w:val="005E02A3"/>
    <w:rsid w:val="005E02D0"/>
    <w:rsid w:val="005E0F3D"/>
    <w:rsid w:val="005E1C38"/>
    <w:rsid w:val="005E2E93"/>
    <w:rsid w:val="005E3AE6"/>
    <w:rsid w:val="005E45E3"/>
    <w:rsid w:val="005E4CB6"/>
    <w:rsid w:val="005E556F"/>
    <w:rsid w:val="005E55D2"/>
    <w:rsid w:val="005E5D63"/>
    <w:rsid w:val="005E61CE"/>
    <w:rsid w:val="005E6648"/>
    <w:rsid w:val="005E6960"/>
    <w:rsid w:val="005E71D4"/>
    <w:rsid w:val="005F0598"/>
    <w:rsid w:val="005F0819"/>
    <w:rsid w:val="005F271C"/>
    <w:rsid w:val="005F2ECB"/>
    <w:rsid w:val="005F2F0B"/>
    <w:rsid w:val="005F34EC"/>
    <w:rsid w:val="005F5392"/>
    <w:rsid w:val="005F6321"/>
    <w:rsid w:val="005F666B"/>
    <w:rsid w:val="005F740D"/>
    <w:rsid w:val="005F7DBE"/>
    <w:rsid w:val="00600687"/>
    <w:rsid w:val="00600A95"/>
    <w:rsid w:val="00601A29"/>
    <w:rsid w:val="00602439"/>
    <w:rsid w:val="00603964"/>
    <w:rsid w:val="00605030"/>
    <w:rsid w:val="006061E9"/>
    <w:rsid w:val="00606635"/>
    <w:rsid w:val="00606828"/>
    <w:rsid w:val="00607C07"/>
    <w:rsid w:val="006100D2"/>
    <w:rsid w:val="006109B4"/>
    <w:rsid w:val="006112CD"/>
    <w:rsid w:val="00611CD5"/>
    <w:rsid w:val="00613B4C"/>
    <w:rsid w:val="00613D76"/>
    <w:rsid w:val="0061407B"/>
    <w:rsid w:val="00614C23"/>
    <w:rsid w:val="00615337"/>
    <w:rsid w:val="006156D9"/>
    <w:rsid w:val="00616A39"/>
    <w:rsid w:val="00616FDF"/>
    <w:rsid w:val="006178D4"/>
    <w:rsid w:val="00617C7C"/>
    <w:rsid w:val="0062037A"/>
    <w:rsid w:val="006213E5"/>
    <w:rsid w:val="00622530"/>
    <w:rsid w:val="0062299B"/>
    <w:rsid w:val="00623AE3"/>
    <w:rsid w:val="00623B41"/>
    <w:rsid w:val="0062472E"/>
    <w:rsid w:val="00625146"/>
    <w:rsid w:val="006259FF"/>
    <w:rsid w:val="00625D8A"/>
    <w:rsid w:val="00626628"/>
    <w:rsid w:val="00626DF6"/>
    <w:rsid w:val="006274A1"/>
    <w:rsid w:val="00627A68"/>
    <w:rsid w:val="006303FB"/>
    <w:rsid w:val="0063044C"/>
    <w:rsid w:val="0063048E"/>
    <w:rsid w:val="00630966"/>
    <w:rsid w:val="006309B4"/>
    <w:rsid w:val="006315D1"/>
    <w:rsid w:val="00631C79"/>
    <w:rsid w:val="00631DD7"/>
    <w:rsid w:val="00632733"/>
    <w:rsid w:val="0063278E"/>
    <w:rsid w:val="0063291C"/>
    <w:rsid w:val="00632A80"/>
    <w:rsid w:val="00632B10"/>
    <w:rsid w:val="00632EDC"/>
    <w:rsid w:val="00633307"/>
    <w:rsid w:val="006335F5"/>
    <w:rsid w:val="00633FBB"/>
    <w:rsid w:val="006342CA"/>
    <w:rsid w:val="0063494E"/>
    <w:rsid w:val="006365C2"/>
    <w:rsid w:val="0063693F"/>
    <w:rsid w:val="006369B0"/>
    <w:rsid w:val="00637126"/>
    <w:rsid w:val="006375CB"/>
    <w:rsid w:val="0064082A"/>
    <w:rsid w:val="0064225F"/>
    <w:rsid w:val="0064235D"/>
    <w:rsid w:val="0064243B"/>
    <w:rsid w:val="00642F40"/>
    <w:rsid w:val="00643539"/>
    <w:rsid w:val="00645723"/>
    <w:rsid w:val="00645905"/>
    <w:rsid w:val="0064726B"/>
    <w:rsid w:val="006476D9"/>
    <w:rsid w:val="00651CC7"/>
    <w:rsid w:val="00652341"/>
    <w:rsid w:val="00654762"/>
    <w:rsid w:val="00655316"/>
    <w:rsid w:val="00655630"/>
    <w:rsid w:val="00655EB4"/>
    <w:rsid w:val="00655F9D"/>
    <w:rsid w:val="00657D43"/>
    <w:rsid w:val="006610D6"/>
    <w:rsid w:val="0066158B"/>
    <w:rsid w:val="006616AC"/>
    <w:rsid w:val="00662397"/>
    <w:rsid w:val="00662500"/>
    <w:rsid w:val="00663DA8"/>
    <w:rsid w:val="00664307"/>
    <w:rsid w:val="00664B01"/>
    <w:rsid w:val="006652E2"/>
    <w:rsid w:val="00665319"/>
    <w:rsid w:val="006653AE"/>
    <w:rsid w:val="0066605A"/>
    <w:rsid w:val="006666A0"/>
    <w:rsid w:val="006673A8"/>
    <w:rsid w:val="006676DE"/>
    <w:rsid w:val="00671A42"/>
    <w:rsid w:val="0067255F"/>
    <w:rsid w:val="0067283C"/>
    <w:rsid w:val="0067297C"/>
    <w:rsid w:val="00672F92"/>
    <w:rsid w:val="0067304B"/>
    <w:rsid w:val="0067322D"/>
    <w:rsid w:val="00673841"/>
    <w:rsid w:val="006746DA"/>
    <w:rsid w:val="006764F2"/>
    <w:rsid w:val="00677295"/>
    <w:rsid w:val="00680B3E"/>
    <w:rsid w:val="00680BA6"/>
    <w:rsid w:val="00681204"/>
    <w:rsid w:val="0068135B"/>
    <w:rsid w:val="00681D96"/>
    <w:rsid w:val="0068231E"/>
    <w:rsid w:val="00682AD9"/>
    <w:rsid w:val="006836A8"/>
    <w:rsid w:val="006856A5"/>
    <w:rsid w:val="006861C2"/>
    <w:rsid w:val="0068689A"/>
    <w:rsid w:val="00687866"/>
    <w:rsid w:val="00690879"/>
    <w:rsid w:val="00690C16"/>
    <w:rsid w:val="00692B74"/>
    <w:rsid w:val="00692BCA"/>
    <w:rsid w:val="00694804"/>
    <w:rsid w:val="006960F5"/>
    <w:rsid w:val="00696453"/>
    <w:rsid w:val="00696CE1"/>
    <w:rsid w:val="006971BC"/>
    <w:rsid w:val="006A023C"/>
    <w:rsid w:val="006A07C7"/>
    <w:rsid w:val="006A15A8"/>
    <w:rsid w:val="006A1AAF"/>
    <w:rsid w:val="006A1E2F"/>
    <w:rsid w:val="006A239D"/>
    <w:rsid w:val="006A2501"/>
    <w:rsid w:val="006A3022"/>
    <w:rsid w:val="006A352D"/>
    <w:rsid w:val="006A37C8"/>
    <w:rsid w:val="006A3803"/>
    <w:rsid w:val="006A3ED9"/>
    <w:rsid w:val="006A5A95"/>
    <w:rsid w:val="006A6802"/>
    <w:rsid w:val="006A7CD4"/>
    <w:rsid w:val="006A7F13"/>
    <w:rsid w:val="006B09C2"/>
    <w:rsid w:val="006B0ACF"/>
    <w:rsid w:val="006B22DA"/>
    <w:rsid w:val="006B232C"/>
    <w:rsid w:val="006B3266"/>
    <w:rsid w:val="006B33D4"/>
    <w:rsid w:val="006B3E2E"/>
    <w:rsid w:val="006B4A38"/>
    <w:rsid w:val="006B55F7"/>
    <w:rsid w:val="006B6F9C"/>
    <w:rsid w:val="006B7754"/>
    <w:rsid w:val="006B77AB"/>
    <w:rsid w:val="006C0073"/>
    <w:rsid w:val="006C0340"/>
    <w:rsid w:val="006C0D21"/>
    <w:rsid w:val="006C0D5C"/>
    <w:rsid w:val="006C1180"/>
    <w:rsid w:val="006C17EC"/>
    <w:rsid w:val="006C223F"/>
    <w:rsid w:val="006C3085"/>
    <w:rsid w:val="006C362E"/>
    <w:rsid w:val="006C3923"/>
    <w:rsid w:val="006C552E"/>
    <w:rsid w:val="006C5844"/>
    <w:rsid w:val="006C617E"/>
    <w:rsid w:val="006C6366"/>
    <w:rsid w:val="006C6EA4"/>
    <w:rsid w:val="006C761B"/>
    <w:rsid w:val="006D0B40"/>
    <w:rsid w:val="006D0BAE"/>
    <w:rsid w:val="006D1665"/>
    <w:rsid w:val="006D1794"/>
    <w:rsid w:val="006D2298"/>
    <w:rsid w:val="006D275B"/>
    <w:rsid w:val="006D357C"/>
    <w:rsid w:val="006D3767"/>
    <w:rsid w:val="006D3F9C"/>
    <w:rsid w:val="006D45EE"/>
    <w:rsid w:val="006D496A"/>
    <w:rsid w:val="006D49CE"/>
    <w:rsid w:val="006D4FDD"/>
    <w:rsid w:val="006D5113"/>
    <w:rsid w:val="006D550E"/>
    <w:rsid w:val="006D5F17"/>
    <w:rsid w:val="006D5F73"/>
    <w:rsid w:val="006E06CA"/>
    <w:rsid w:val="006E0AFE"/>
    <w:rsid w:val="006E1D2F"/>
    <w:rsid w:val="006E24C4"/>
    <w:rsid w:val="006E286B"/>
    <w:rsid w:val="006E2DEC"/>
    <w:rsid w:val="006E36D5"/>
    <w:rsid w:val="006E41F7"/>
    <w:rsid w:val="006E4421"/>
    <w:rsid w:val="006E58C1"/>
    <w:rsid w:val="006E6CCD"/>
    <w:rsid w:val="006E73D4"/>
    <w:rsid w:val="006F1207"/>
    <w:rsid w:val="006F1A39"/>
    <w:rsid w:val="006F1D46"/>
    <w:rsid w:val="006F24E2"/>
    <w:rsid w:val="006F256C"/>
    <w:rsid w:val="006F279B"/>
    <w:rsid w:val="006F3205"/>
    <w:rsid w:val="006F3252"/>
    <w:rsid w:val="006F421C"/>
    <w:rsid w:val="006F4452"/>
    <w:rsid w:val="006F463D"/>
    <w:rsid w:val="006F4D47"/>
    <w:rsid w:val="006F52D4"/>
    <w:rsid w:val="006F5644"/>
    <w:rsid w:val="006F6A48"/>
    <w:rsid w:val="006F6BF2"/>
    <w:rsid w:val="006F6FB6"/>
    <w:rsid w:val="006F795F"/>
    <w:rsid w:val="007000F8"/>
    <w:rsid w:val="00700D84"/>
    <w:rsid w:val="00701720"/>
    <w:rsid w:val="00702ACF"/>
    <w:rsid w:val="007033E3"/>
    <w:rsid w:val="00703491"/>
    <w:rsid w:val="0070399B"/>
    <w:rsid w:val="00704405"/>
    <w:rsid w:val="007045BC"/>
    <w:rsid w:val="00704F10"/>
    <w:rsid w:val="00705210"/>
    <w:rsid w:val="007057CA"/>
    <w:rsid w:val="007058E0"/>
    <w:rsid w:val="00706F1B"/>
    <w:rsid w:val="007101B6"/>
    <w:rsid w:val="00710814"/>
    <w:rsid w:val="00710B8F"/>
    <w:rsid w:val="00710C30"/>
    <w:rsid w:val="0071175F"/>
    <w:rsid w:val="00711B16"/>
    <w:rsid w:val="00712486"/>
    <w:rsid w:val="00712F3A"/>
    <w:rsid w:val="00714C9C"/>
    <w:rsid w:val="00715511"/>
    <w:rsid w:val="00715A56"/>
    <w:rsid w:val="00715F41"/>
    <w:rsid w:val="00716709"/>
    <w:rsid w:val="00717774"/>
    <w:rsid w:val="00717ABC"/>
    <w:rsid w:val="00717DDC"/>
    <w:rsid w:val="0072065D"/>
    <w:rsid w:val="00720EB2"/>
    <w:rsid w:val="00721001"/>
    <w:rsid w:val="00721A56"/>
    <w:rsid w:val="00723246"/>
    <w:rsid w:val="00724951"/>
    <w:rsid w:val="00724BC6"/>
    <w:rsid w:val="007259BE"/>
    <w:rsid w:val="00725E52"/>
    <w:rsid w:val="007261EE"/>
    <w:rsid w:val="007265C3"/>
    <w:rsid w:val="007275DE"/>
    <w:rsid w:val="007279A3"/>
    <w:rsid w:val="00732215"/>
    <w:rsid w:val="0073254E"/>
    <w:rsid w:val="007342D4"/>
    <w:rsid w:val="007343E8"/>
    <w:rsid w:val="00734494"/>
    <w:rsid w:val="007344E8"/>
    <w:rsid w:val="0073457B"/>
    <w:rsid w:val="007347C7"/>
    <w:rsid w:val="00734B8B"/>
    <w:rsid w:val="00735129"/>
    <w:rsid w:val="0073535E"/>
    <w:rsid w:val="00735ACE"/>
    <w:rsid w:val="00735E82"/>
    <w:rsid w:val="00735F72"/>
    <w:rsid w:val="00735F8D"/>
    <w:rsid w:val="00736B2A"/>
    <w:rsid w:val="00737607"/>
    <w:rsid w:val="00737EFA"/>
    <w:rsid w:val="007408A5"/>
    <w:rsid w:val="00740CE1"/>
    <w:rsid w:val="00742197"/>
    <w:rsid w:val="00743147"/>
    <w:rsid w:val="00746354"/>
    <w:rsid w:val="00746868"/>
    <w:rsid w:val="007476A1"/>
    <w:rsid w:val="007479BF"/>
    <w:rsid w:val="007479E0"/>
    <w:rsid w:val="00750B02"/>
    <w:rsid w:val="00751262"/>
    <w:rsid w:val="007512AA"/>
    <w:rsid w:val="007519AB"/>
    <w:rsid w:val="00752ABA"/>
    <w:rsid w:val="00752D80"/>
    <w:rsid w:val="00753A1B"/>
    <w:rsid w:val="00753F2F"/>
    <w:rsid w:val="00754086"/>
    <w:rsid w:val="007547FE"/>
    <w:rsid w:val="00754D74"/>
    <w:rsid w:val="00755B5B"/>
    <w:rsid w:val="00755E65"/>
    <w:rsid w:val="0075620C"/>
    <w:rsid w:val="0075668F"/>
    <w:rsid w:val="007570FF"/>
    <w:rsid w:val="007579F5"/>
    <w:rsid w:val="00760446"/>
    <w:rsid w:val="00761E02"/>
    <w:rsid w:val="0076357A"/>
    <w:rsid w:val="00764CA6"/>
    <w:rsid w:val="00764FCA"/>
    <w:rsid w:val="00765C07"/>
    <w:rsid w:val="00766901"/>
    <w:rsid w:val="00766F22"/>
    <w:rsid w:val="00767055"/>
    <w:rsid w:val="00767A60"/>
    <w:rsid w:val="00770BFA"/>
    <w:rsid w:val="00771601"/>
    <w:rsid w:val="00771C8F"/>
    <w:rsid w:val="0077218F"/>
    <w:rsid w:val="00772524"/>
    <w:rsid w:val="0077299A"/>
    <w:rsid w:val="00772D04"/>
    <w:rsid w:val="00773128"/>
    <w:rsid w:val="00773337"/>
    <w:rsid w:val="00773452"/>
    <w:rsid w:val="00773AA3"/>
    <w:rsid w:val="007744BC"/>
    <w:rsid w:val="007745CF"/>
    <w:rsid w:val="00774DE9"/>
    <w:rsid w:val="0077560E"/>
    <w:rsid w:val="00775779"/>
    <w:rsid w:val="00775DA1"/>
    <w:rsid w:val="0077640D"/>
    <w:rsid w:val="00776598"/>
    <w:rsid w:val="007768E4"/>
    <w:rsid w:val="00776C1C"/>
    <w:rsid w:val="00780667"/>
    <w:rsid w:val="00780D32"/>
    <w:rsid w:val="0078167E"/>
    <w:rsid w:val="007819AC"/>
    <w:rsid w:val="00781AF4"/>
    <w:rsid w:val="00781F5E"/>
    <w:rsid w:val="007831FE"/>
    <w:rsid w:val="00783498"/>
    <w:rsid w:val="00783F52"/>
    <w:rsid w:val="00784B3C"/>
    <w:rsid w:val="00785581"/>
    <w:rsid w:val="00785861"/>
    <w:rsid w:val="00786DE8"/>
    <w:rsid w:val="007876C3"/>
    <w:rsid w:val="00787FF7"/>
    <w:rsid w:val="0079098F"/>
    <w:rsid w:val="00790C3A"/>
    <w:rsid w:val="00790E50"/>
    <w:rsid w:val="007915C7"/>
    <w:rsid w:val="00791B70"/>
    <w:rsid w:val="00791EC0"/>
    <w:rsid w:val="0079301F"/>
    <w:rsid w:val="00793343"/>
    <w:rsid w:val="007937E4"/>
    <w:rsid w:val="00793AB6"/>
    <w:rsid w:val="00793DC6"/>
    <w:rsid w:val="0079434E"/>
    <w:rsid w:val="00794ADD"/>
    <w:rsid w:val="0079671D"/>
    <w:rsid w:val="00796F66"/>
    <w:rsid w:val="007972D2"/>
    <w:rsid w:val="00797D18"/>
    <w:rsid w:val="007A120D"/>
    <w:rsid w:val="007A159E"/>
    <w:rsid w:val="007A29D2"/>
    <w:rsid w:val="007A3421"/>
    <w:rsid w:val="007A4381"/>
    <w:rsid w:val="007A46C8"/>
    <w:rsid w:val="007A49A0"/>
    <w:rsid w:val="007A4F7E"/>
    <w:rsid w:val="007A50E0"/>
    <w:rsid w:val="007A6269"/>
    <w:rsid w:val="007A6CD1"/>
    <w:rsid w:val="007A70E2"/>
    <w:rsid w:val="007A75A6"/>
    <w:rsid w:val="007B059B"/>
    <w:rsid w:val="007B0AB9"/>
    <w:rsid w:val="007B1363"/>
    <w:rsid w:val="007B2B27"/>
    <w:rsid w:val="007B3D09"/>
    <w:rsid w:val="007B45FE"/>
    <w:rsid w:val="007B49ED"/>
    <w:rsid w:val="007B5AC7"/>
    <w:rsid w:val="007C03B0"/>
    <w:rsid w:val="007C081D"/>
    <w:rsid w:val="007C0B67"/>
    <w:rsid w:val="007C0FFA"/>
    <w:rsid w:val="007C1B52"/>
    <w:rsid w:val="007C2278"/>
    <w:rsid w:val="007C3504"/>
    <w:rsid w:val="007C3903"/>
    <w:rsid w:val="007C50BF"/>
    <w:rsid w:val="007C57E5"/>
    <w:rsid w:val="007C62B2"/>
    <w:rsid w:val="007C65BB"/>
    <w:rsid w:val="007C6BB8"/>
    <w:rsid w:val="007C7C83"/>
    <w:rsid w:val="007D0091"/>
    <w:rsid w:val="007D0E4A"/>
    <w:rsid w:val="007D1181"/>
    <w:rsid w:val="007D16DB"/>
    <w:rsid w:val="007D25E6"/>
    <w:rsid w:val="007D276B"/>
    <w:rsid w:val="007D3582"/>
    <w:rsid w:val="007D3840"/>
    <w:rsid w:val="007D3DBD"/>
    <w:rsid w:val="007D4414"/>
    <w:rsid w:val="007D471F"/>
    <w:rsid w:val="007D7281"/>
    <w:rsid w:val="007D774F"/>
    <w:rsid w:val="007E0164"/>
    <w:rsid w:val="007E02C4"/>
    <w:rsid w:val="007E0319"/>
    <w:rsid w:val="007E12EA"/>
    <w:rsid w:val="007E1BAA"/>
    <w:rsid w:val="007E3286"/>
    <w:rsid w:val="007E3532"/>
    <w:rsid w:val="007E3CE7"/>
    <w:rsid w:val="007E40AF"/>
    <w:rsid w:val="007E4B76"/>
    <w:rsid w:val="007E549E"/>
    <w:rsid w:val="007E5C03"/>
    <w:rsid w:val="007E5F97"/>
    <w:rsid w:val="007E6535"/>
    <w:rsid w:val="007E6C3E"/>
    <w:rsid w:val="007E72A7"/>
    <w:rsid w:val="007E7C13"/>
    <w:rsid w:val="007F0B31"/>
    <w:rsid w:val="007F0D49"/>
    <w:rsid w:val="007F15D5"/>
    <w:rsid w:val="007F1693"/>
    <w:rsid w:val="007F1D5C"/>
    <w:rsid w:val="007F1FDD"/>
    <w:rsid w:val="007F20AF"/>
    <w:rsid w:val="007F2C21"/>
    <w:rsid w:val="007F2EFB"/>
    <w:rsid w:val="007F3462"/>
    <w:rsid w:val="007F3C75"/>
    <w:rsid w:val="007F4243"/>
    <w:rsid w:val="007F5658"/>
    <w:rsid w:val="007F64BF"/>
    <w:rsid w:val="007F6C8E"/>
    <w:rsid w:val="007F7B50"/>
    <w:rsid w:val="00800B88"/>
    <w:rsid w:val="00800C85"/>
    <w:rsid w:val="00800DDD"/>
    <w:rsid w:val="00801642"/>
    <w:rsid w:val="0080172C"/>
    <w:rsid w:val="00801F18"/>
    <w:rsid w:val="00803EAF"/>
    <w:rsid w:val="00803FB6"/>
    <w:rsid w:val="008040BB"/>
    <w:rsid w:val="0080417E"/>
    <w:rsid w:val="008046F2"/>
    <w:rsid w:val="00804A81"/>
    <w:rsid w:val="00804FFF"/>
    <w:rsid w:val="0080564B"/>
    <w:rsid w:val="0080585A"/>
    <w:rsid w:val="00805DB7"/>
    <w:rsid w:val="008064AD"/>
    <w:rsid w:val="008064F7"/>
    <w:rsid w:val="00807F38"/>
    <w:rsid w:val="008106C8"/>
    <w:rsid w:val="00811398"/>
    <w:rsid w:val="00811C75"/>
    <w:rsid w:val="00814CF0"/>
    <w:rsid w:val="00815380"/>
    <w:rsid w:val="00815811"/>
    <w:rsid w:val="008158B2"/>
    <w:rsid w:val="00815C4E"/>
    <w:rsid w:val="00815F86"/>
    <w:rsid w:val="00816E2A"/>
    <w:rsid w:val="00817527"/>
    <w:rsid w:val="008176F1"/>
    <w:rsid w:val="00820F00"/>
    <w:rsid w:val="0082182B"/>
    <w:rsid w:val="008219C1"/>
    <w:rsid w:val="00821A88"/>
    <w:rsid w:val="008220EF"/>
    <w:rsid w:val="008225B8"/>
    <w:rsid w:val="008226CB"/>
    <w:rsid w:val="008228AA"/>
    <w:rsid w:val="008228DA"/>
    <w:rsid w:val="00823066"/>
    <w:rsid w:val="00823AEE"/>
    <w:rsid w:val="008254EF"/>
    <w:rsid w:val="0082571C"/>
    <w:rsid w:val="00827AEE"/>
    <w:rsid w:val="0083017F"/>
    <w:rsid w:val="00831DDA"/>
    <w:rsid w:val="00832749"/>
    <w:rsid w:val="00832962"/>
    <w:rsid w:val="00832AC0"/>
    <w:rsid w:val="008333AC"/>
    <w:rsid w:val="00833CD6"/>
    <w:rsid w:val="008343BE"/>
    <w:rsid w:val="00835A35"/>
    <w:rsid w:val="00836509"/>
    <w:rsid w:val="00837073"/>
    <w:rsid w:val="008370A9"/>
    <w:rsid w:val="00837D93"/>
    <w:rsid w:val="00840788"/>
    <w:rsid w:val="008410DB"/>
    <w:rsid w:val="008413A1"/>
    <w:rsid w:val="00841D5B"/>
    <w:rsid w:val="00842988"/>
    <w:rsid w:val="008433BF"/>
    <w:rsid w:val="008437DC"/>
    <w:rsid w:val="00844479"/>
    <w:rsid w:val="00844949"/>
    <w:rsid w:val="00844B6C"/>
    <w:rsid w:val="008452D8"/>
    <w:rsid w:val="0084654F"/>
    <w:rsid w:val="00847E4A"/>
    <w:rsid w:val="0085125D"/>
    <w:rsid w:val="00852593"/>
    <w:rsid w:val="00852725"/>
    <w:rsid w:val="00853478"/>
    <w:rsid w:val="00853CA2"/>
    <w:rsid w:val="0085408B"/>
    <w:rsid w:val="008544D8"/>
    <w:rsid w:val="00854696"/>
    <w:rsid w:val="00854AA0"/>
    <w:rsid w:val="0085576B"/>
    <w:rsid w:val="00855BA2"/>
    <w:rsid w:val="008576FC"/>
    <w:rsid w:val="00861A73"/>
    <w:rsid w:val="00862844"/>
    <w:rsid w:val="00862B21"/>
    <w:rsid w:val="008640FE"/>
    <w:rsid w:val="0086448F"/>
    <w:rsid w:val="00864BB8"/>
    <w:rsid w:val="00864C8B"/>
    <w:rsid w:val="008653B6"/>
    <w:rsid w:val="008655D8"/>
    <w:rsid w:val="00865647"/>
    <w:rsid w:val="008661FE"/>
    <w:rsid w:val="0086648E"/>
    <w:rsid w:val="00866643"/>
    <w:rsid w:val="008670D7"/>
    <w:rsid w:val="008709BD"/>
    <w:rsid w:val="00870CBE"/>
    <w:rsid w:val="00871DFC"/>
    <w:rsid w:val="0087249D"/>
    <w:rsid w:val="00872833"/>
    <w:rsid w:val="00872A98"/>
    <w:rsid w:val="00872B30"/>
    <w:rsid w:val="008730FA"/>
    <w:rsid w:val="00873B1B"/>
    <w:rsid w:val="008740B7"/>
    <w:rsid w:val="00874BEA"/>
    <w:rsid w:val="0087506A"/>
    <w:rsid w:val="008755BD"/>
    <w:rsid w:val="00875A65"/>
    <w:rsid w:val="0087767A"/>
    <w:rsid w:val="0087770A"/>
    <w:rsid w:val="00877949"/>
    <w:rsid w:val="00877C07"/>
    <w:rsid w:val="00877D06"/>
    <w:rsid w:val="00880E9F"/>
    <w:rsid w:val="00881D24"/>
    <w:rsid w:val="008830AF"/>
    <w:rsid w:val="008832A9"/>
    <w:rsid w:val="0088341C"/>
    <w:rsid w:val="00883A31"/>
    <w:rsid w:val="008841E7"/>
    <w:rsid w:val="00884CE0"/>
    <w:rsid w:val="008857C6"/>
    <w:rsid w:val="00885CD0"/>
    <w:rsid w:val="00887191"/>
    <w:rsid w:val="0088759C"/>
    <w:rsid w:val="008876AE"/>
    <w:rsid w:val="00887EE3"/>
    <w:rsid w:val="008912A7"/>
    <w:rsid w:val="008913BC"/>
    <w:rsid w:val="00891879"/>
    <w:rsid w:val="00891957"/>
    <w:rsid w:val="00891D6B"/>
    <w:rsid w:val="00891F38"/>
    <w:rsid w:val="008933F0"/>
    <w:rsid w:val="00894328"/>
    <w:rsid w:val="00896272"/>
    <w:rsid w:val="00897071"/>
    <w:rsid w:val="00897E4F"/>
    <w:rsid w:val="008A0314"/>
    <w:rsid w:val="008A0587"/>
    <w:rsid w:val="008A1FE8"/>
    <w:rsid w:val="008A20BA"/>
    <w:rsid w:val="008A2AD3"/>
    <w:rsid w:val="008A30CE"/>
    <w:rsid w:val="008A6647"/>
    <w:rsid w:val="008A6E3B"/>
    <w:rsid w:val="008A7186"/>
    <w:rsid w:val="008B0659"/>
    <w:rsid w:val="008B0A4B"/>
    <w:rsid w:val="008B103A"/>
    <w:rsid w:val="008B1B2B"/>
    <w:rsid w:val="008B2298"/>
    <w:rsid w:val="008B2B40"/>
    <w:rsid w:val="008B2EEF"/>
    <w:rsid w:val="008B5A70"/>
    <w:rsid w:val="008B5B5F"/>
    <w:rsid w:val="008B5C8D"/>
    <w:rsid w:val="008B66C1"/>
    <w:rsid w:val="008B6AAB"/>
    <w:rsid w:val="008B71B2"/>
    <w:rsid w:val="008B7B35"/>
    <w:rsid w:val="008C01D3"/>
    <w:rsid w:val="008C170B"/>
    <w:rsid w:val="008C2873"/>
    <w:rsid w:val="008C28BE"/>
    <w:rsid w:val="008C4144"/>
    <w:rsid w:val="008C498D"/>
    <w:rsid w:val="008C5D04"/>
    <w:rsid w:val="008C6129"/>
    <w:rsid w:val="008C6715"/>
    <w:rsid w:val="008C75D8"/>
    <w:rsid w:val="008D03C7"/>
    <w:rsid w:val="008D11C7"/>
    <w:rsid w:val="008D1D3F"/>
    <w:rsid w:val="008D1DF4"/>
    <w:rsid w:val="008D2308"/>
    <w:rsid w:val="008D28DF"/>
    <w:rsid w:val="008D3775"/>
    <w:rsid w:val="008D50A7"/>
    <w:rsid w:val="008D5553"/>
    <w:rsid w:val="008D5C8C"/>
    <w:rsid w:val="008D6211"/>
    <w:rsid w:val="008D75F0"/>
    <w:rsid w:val="008E0464"/>
    <w:rsid w:val="008E06C0"/>
    <w:rsid w:val="008E089B"/>
    <w:rsid w:val="008E17B6"/>
    <w:rsid w:val="008E35AC"/>
    <w:rsid w:val="008E3B23"/>
    <w:rsid w:val="008E4360"/>
    <w:rsid w:val="008E4CFB"/>
    <w:rsid w:val="008E52C6"/>
    <w:rsid w:val="008E765F"/>
    <w:rsid w:val="008E7B0E"/>
    <w:rsid w:val="008F058A"/>
    <w:rsid w:val="008F09C2"/>
    <w:rsid w:val="008F2E31"/>
    <w:rsid w:val="008F3761"/>
    <w:rsid w:val="008F426A"/>
    <w:rsid w:val="008F5158"/>
    <w:rsid w:val="008F5E2A"/>
    <w:rsid w:val="008F644A"/>
    <w:rsid w:val="008F659A"/>
    <w:rsid w:val="008F7436"/>
    <w:rsid w:val="00900992"/>
    <w:rsid w:val="00901810"/>
    <w:rsid w:val="009019BE"/>
    <w:rsid w:val="00901A30"/>
    <w:rsid w:val="00903D69"/>
    <w:rsid w:val="00903D6C"/>
    <w:rsid w:val="00903E4B"/>
    <w:rsid w:val="0090401A"/>
    <w:rsid w:val="009052AF"/>
    <w:rsid w:val="009053F7"/>
    <w:rsid w:val="00905D1F"/>
    <w:rsid w:val="00905EEE"/>
    <w:rsid w:val="00906878"/>
    <w:rsid w:val="009107AF"/>
    <w:rsid w:val="009115F9"/>
    <w:rsid w:val="009128C2"/>
    <w:rsid w:val="0091402C"/>
    <w:rsid w:val="009142FB"/>
    <w:rsid w:val="00914409"/>
    <w:rsid w:val="009145C7"/>
    <w:rsid w:val="00914883"/>
    <w:rsid w:val="0091492E"/>
    <w:rsid w:val="00914C1F"/>
    <w:rsid w:val="00915C1E"/>
    <w:rsid w:val="00915E0B"/>
    <w:rsid w:val="00917005"/>
    <w:rsid w:val="00917067"/>
    <w:rsid w:val="009177B0"/>
    <w:rsid w:val="009202F6"/>
    <w:rsid w:val="0092061B"/>
    <w:rsid w:val="00920668"/>
    <w:rsid w:val="0092084B"/>
    <w:rsid w:val="00920D83"/>
    <w:rsid w:val="00920F3F"/>
    <w:rsid w:val="009228F3"/>
    <w:rsid w:val="00922AA5"/>
    <w:rsid w:val="00925E42"/>
    <w:rsid w:val="00926F53"/>
    <w:rsid w:val="009271F4"/>
    <w:rsid w:val="00927459"/>
    <w:rsid w:val="00927744"/>
    <w:rsid w:val="00927C7F"/>
    <w:rsid w:val="00930E32"/>
    <w:rsid w:val="009322F8"/>
    <w:rsid w:val="0093256D"/>
    <w:rsid w:val="00932E12"/>
    <w:rsid w:val="00933C23"/>
    <w:rsid w:val="00933EAC"/>
    <w:rsid w:val="00935211"/>
    <w:rsid w:val="00937F22"/>
    <w:rsid w:val="00940194"/>
    <w:rsid w:val="00941FA5"/>
    <w:rsid w:val="00942199"/>
    <w:rsid w:val="00942E78"/>
    <w:rsid w:val="00942E82"/>
    <w:rsid w:val="0094320A"/>
    <w:rsid w:val="00944769"/>
    <w:rsid w:val="00944CBB"/>
    <w:rsid w:val="00945117"/>
    <w:rsid w:val="00945947"/>
    <w:rsid w:val="009464B3"/>
    <w:rsid w:val="00947B90"/>
    <w:rsid w:val="0095104C"/>
    <w:rsid w:val="0095197A"/>
    <w:rsid w:val="0095212E"/>
    <w:rsid w:val="00952FEC"/>
    <w:rsid w:val="00954128"/>
    <w:rsid w:val="00954F17"/>
    <w:rsid w:val="0095547F"/>
    <w:rsid w:val="00955790"/>
    <w:rsid w:val="009603F0"/>
    <w:rsid w:val="00960B51"/>
    <w:rsid w:val="00961151"/>
    <w:rsid w:val="009616A5"/>
    <w:rsid w:val="009618EA"/>
    <w:rsid w:val="00961CB9"/>
    <w:rsid w:val="0096254B"/>
    <w:rsid w:val="00963AC5"/>
    <w:rsid w:val="00964341"/>
    <w:rsid w:val="00964568"/>
    <w:rsid w:val="00965717"/>
    <w:rsid w:val="00966223"/>
    <w:rsid w:val="00966347"/>
    <w:rsid w:val="00966452"/>
    <w:rsid w:val="00966804"/>
    <w:rsid w:val="00966C05"/>
    <w:rsid w:val="00967034"/>
    <w:rsid w:val="00967375"/>
    <w:rsid w:val="00967ACE"/>
    <w:rsid w:val="00967D36"/>
    <w:rsid w:val="00967EB1"/>
    <w:rsid w:val="0097051B"/>
    <w:rsid w:val="00970676"/>
    <w:rsid w:val="009712B7"/>
    <w:rsid w:val="0097190B"/>
    <w:rsid w:val="00973A93"/>
    <w:rsid w:val="00973C37"/>
    <w:rsid w:val="00974B78"/>
    <w:rsid w:val="009758DD"/>
    <w:rsid w:val="0097590F"/>
    <w:rsid w:val="00975CC1"/>
    <w:rsid w:val="0097609E"/>
    <w:rsid w:val="009764A0"/>
    <w:rsid w:val="009777BE"/>
    <w:rsid w:val="00977C90"/>
    <w:rsid w:val="00977DB2"/>
    <w:rsid w:val="00980C23"/>
    <w:rsid w:val="00981FAF"/>
    <w:rsid w:val="00983BE4"/>
    <w:rsid w:val="00984E1B"/>
    <w:rsid w:val="00986909"/>
    <w:rsid w:val="0098691C"/>
    <w:rsid w:val="00986A95"/>
    <w:rsid w:val="00986CB9"/>
    <w:rsid w:val="00987146"/>
    <w:rsid w:val="009876E9"/>
    <w:rsid w:val="00987E6F"/>
    <w:rsid w:val="00990E16"/>
    <w:rsid w:val="009928FF"/>
    <w:rsid w:val="00993A5E"/>
    <w:rsid w:val="00994344"/>
    <w:rsid w:val="00994CE7"/>
    <w:rsid w:val="00994F5A"/>
    <w:rsid w:val="00994F93"/>
    <w:rsid w:val="009955CB"/>
    <w:rsid w:val="00996530"/>
    <w:rsid w:val="00997ABE"/>
    <w:rsid w:val="009A1DB8"/>
    <w:rsid w:val="009A2527"/>
    <w:rsid w:val="009A3B91"/>
    <w:rsid w:val="009A3D1E"/>
    <w:rsid w:val="009A4E8B"/>
    <w:rsid w:val="009A6BD3"/>
    <w:rsid w:val="009A73E9"/>
    <w:rsid w:val="009B0AE0"/>
    <w:rsid w:val="009B125C"/>
    <w:rsid w:val="009B21CE"/>
    <w:rsid w:val="009B2894"/>
    <w:rsid w:val="009B2F3A"/>
    <w:rsid w:val="009B34F1"/>
    <w:rsid w:val="009B3576"/>
    <w:rsid w:val="009B41DF"/>
    <w:rsid w:val="009B48B2"/>
    <w:rsid w:val="009B5B6D"/>
    <w:rsid w:val="009B6282"/>
    <w:rsid w:val="009B68C2"/>
    <w:rsid w:val="009B6F64"/>
    <w:rsid w:val="009B70DC"/>
    <w:rsid w:val="009B7176"/>
    <w:rsid w:val="009B73F8"/>
    <w:rsid w:val="009B7BD5"/>
    <w:rsid w:val="009B7CED"/>
    <w:rsid w:val="009C043A"/>
    <w:rsid w:val="009C22AC"/>
    <w:rsid w:val="009C3B52"/>
    <w:rsid w:val="009C3F53"/>
    <w:rsid w:val="009C471C"/>
    <w:rsid w:val="009C50EB"/>
    <w:rsid w:val="009C5A57"/>
    <w:rsid w:val="009C5B3F"/>
    <w:rsid w:val="009C6912"/>
    <w:rsid w:val="009C6B83"/>
    <w:rsid w:val="009C70AE"/>
    <w:rsid w:val="009C74D2"/>
    <w:rsid w:val="009C7BFC"/>
    <w:rsid w:val="009C7D6D"/>
    <w:rsid w:val="009D0256"/>
    <w:rsid w:val="009D0750"/>
    <w:rsid w:val="009D093B"/>
    <w:rsid w:val="009D1D57"/>
    <w:rsid w:val="009D38AE"/>
    <w:rsid w:val="009D38E4"/>
    <w:rsid w:val="009D4B7B"/>
    <w:rsid w:val="009D5669"/>
    <w:rsid w:val="009D5AF9"/>
    <w:rsid w:val="009D5DCE"/>
    <w:rsid w:val="009D64B8"/>
    <w:rsid w:val="009D684B"/>
    <w:rsid w:val="009D764A"/>
    <w:rsid w:val="009D780A"/>
    <w:rsid w:val="009E02EB"/>
    <w:rsid w:val="009E1B61"/>
    <w:rsid w:val="009E1B7B"/>
    <w:rsid w:val="009E3267"/>
    <w:rsid w:val="009E3EF3"/>
    <w:rsid w:val="009E4620"/>
    <w:rsid w:val="009E5339"/>
    <w:rsid w:val="009E5B03"/>
    <w:rsid w:val="009E5DB6"/>
    <w:rsid w:val="009E61CD"/>
    <w:rsid w:val="009E6A49"/>
    <w:rsid w:val="009E6C25"/>
    <w:rsid w:val="009E6C93"/>
    <w:rsid w:val="009E76CA"/>
    <w:rsid w:val="009E7708"/>
    <w:rsid w:val="009F0150"/>
    <w:rsid w:val="009F12FD"/>
    <w:rsid w:val="009F161C"/>
    <w:rsid w:val="009F2508"/>
    <w:rsid w:val="009F315D"/>
    <w:rsid w:val="009F35C3"/>
    <w:rsid w:val="009F40F7"/>
    <w:rsid w:val="009F4841"/>
    <w:rsid w:val="009F4F7B"/>
    <w:rsid w:val="009F545A"/>
    <w:rsid w:val="00A00E02"/>
    <w:rsid w:val="00A01068"/>
    <w:rsid w:val="00A0224E"/>
    <w:rsid w:val="00A034E2"/>
    <w:rsid w:val="00A035E6"/>
    <w:rsid w:val="00A039EB"/>
    <w:rsid w:val="00A052C1"/>
    <w:rsid w:val="00A057EA"/>
    <w:rsid w:val="00A05819"/>
    <w:rsid w:val="00A06012"/>
    <w:rsid w:val="00A06141"/>
    <w:rsid w:val="00A06E52"/>
    <w:rsid w:val="00A072D2"/>
    <w:rsid w:val="00A07DD9"/>
    <w:rsid w:val="00A105C9"/>
    <w:rsid w:val="00A10930"/>
    <w:rsid w:val="00A11059"/>
    <w:rsid w:val="00A113BC"/>
    <w:rsid w:val="00A116DC"/>
    <w:rsid w:val="00A117AB"/>
    <w:rsid w:val="00A11864"/>
    <w:rsid w:val="00A1218D"/>
    <w:rsid w:val="00A1300C"/>
    <w:rsid w:val="00A130D4"/>
    <w:rsid w:val="00A13547"/>
    <w:rsid w:val="00A1442D"/>
    <w:rsid w:val="00A16C3F"/>
    <w:rsid w:val="00A16D0F"/>
    <w:rsid w:val="00A175C4"/>
    <w:rsid w:val="00A179AF"/>
    <w:rsid w:val="00A20FD4"/>
    <w:rsid w:val="00A21080"/>
    <w:rsid w:val="00A211F2"/>
    <w:rsid w:val="00A21AF6"/>
    <w:rsid w:val="00A22089"/>
    <w:rsid w:val="00A23A45"/>
    <w:rsid w:val="00A24397"/>
    <w:rsid w:val="00A245A5"/>
    <w:rsid w:val="00A245D8"/>
    <w:rsid w:val="00A2535F"/>
    <w:rsid w:val="00A261F6"/>
    <w:rsid w:val="00A26AAA"/>
    <w:rsid w:val="00A27252"/>
    <w:rsid w:val="00A275CE"/>
    <w:rsid w:val="00A30330"/>
    <w:rsid w:val="00A31218"/>
    <w:rsid w:val="00A31D9E"/>
    <w:rsid w:val="00A3230D"/>
    <w:rsid w:val="00A324D5"/>
    <w:rsid w:val="00A32D04"/>
    <w:rsid w:val="00A338F0"/>
    <w:rsid w:val="00A33D55"/>
    <w:rsid w:val="00A342B3"/>
    <w:rsid w:val="00A34A70"/>
    <w:rsid w:val="00A34C00"/>
    <w:rsid w:val="00A353E9"/>
    <w:rsid w:val="00A363EF"/>
    <w:rsid w:val="00A364F0"/>
    <w:rsid w:val="00A36A78"/>
    <w:rsid w:val="00A40867"/>
    <w:rsid w:val="00A40B6C"/>
    <w:rsid w:val="00A41541"/>
    <w:rsid w:val="00A4199E"/>
    <w:rsid w:val="00A41ACC"/>
    <w:rsid w:val="00A42681"/>
    <w:rsid w:val="00A439BF"/>
    <w:rsid w:val="00A43CFD"/>
    <w:rsid w:val="00A44467"/>
    <w:rsid w:val="00A455EB"/>
    <w:rsid w:val="00A45776"/>
    <w:rsid w:val="00A4656B"/>
    <w:rsid w:val="00A474F4"/>
    <w:rsid w:val="00A47EA9"/>
    <w:rsid w:val="00A47EDB"/>
    <w:rsid w:val="00A50212"/>
    <w:rsid w:val="00A50F3C"/>
    <w:rsid w:val="00A510EC"/>
    <w:rsid w:val="00A51233"/>
    <w:rsid w:val="00A5196E"/>
    <w:rsid w:val="00A54FF6"/>
    <w:rsid w:val="00A55E24"/>
    <w:rsid w:val="00A5687A"/>
    <w:rsid w:val="00A56A89"/>
    <w:rsid w:val="00A571DD"/>
    <w:rsid w:val="00A577C0"/>
    <w:rsid w:val="00A57A23"/>
    <w:rsid w:val="00A57F46"/>
    <w:rsid w:val="00A60170"/>
    <w:rsid w:val="00A623AA"/>
    <w:rsid w:val="00A629F6"/>
    <w:rsid w:val="00A62CE4"/>
    <w:rsid w:val="00A62D3A"/>
    <w:rsid w:val="00A63C0F"/>
    <w:rsid w:val="00A63C84"/>
    <w:rsid w:val="00A63D50"/>
    <w:rsid w:val="00A646AA"/>
    <w:rsid w:val="00A65AB8"/>
    <w:rsid w:val="00A6694E"/>
    <w:rsid w:val="00A669FD"/>
    <w:rsid w:val="00A67107"/>
    <w:rsid w:val="00A6781F"/>
    <w:rsid w:val="00A67E50"/>
    <w:rsid w:val="00A70B68"/>
    <w:rsid w:val="00A70D1F"/>
    <w:rsid w:val="00A70FD7"/>
    <w:rsid w:val="00A710FE"/>
    <w:rsid w:val="00A71A99"/>
    <w:rsid w:val="00A726BF"/>
    <w:rsid w:val="00A7421C"/>
    <w:rsid w:val="00A769C5"/>
    <w:rsid w:val="00A77B2F"/>
    <w:rsid w:val="00A77FE3"/>
    <w:rsid w:val="00A802B3"/>
    <w:rsid w:val="00A802D8"/>
    <w:rsid w:val="00A811D4"/>
    <w:rsid w:val="00A82521"/>
    <w:rsid w:val="00A83208"/>
    <w:rsid w:val="00A83EF6"/>
    <w:rsid w:val="00A8560C"/>
    <w:rsid w:val="00A8570F"/>
    <w:rsid w:val="00A8580C"/>
    <w:rsid w:val="00A85A15"/>
    <w:rsid w:val="00A87505"/>
    <w:rsid w:val="00A87613"/>
    <w:rsid w:val="00A90376"/>
    <w:rsid w:val="00A921BD"/>
    <w:rsid w:val="00A9242E"/>
    <w:rsid w:val="00A92F9C"/>
    <w:rsid w:val="00A93316"/>
    <w:rsid w:val="00A93A95"/>
    <w:rsid w:val="00A93C8C"/>
    <w:rsid w:val="00A93C8D"/>
    <w:rsid w:val="00A94229"/>
    <w:rsid w:val="00A94F1F"/>
    <w:rsid w:val="00A962C2"/>
    <w:rsid w:val="00A967E7"/>
    <w:rsid w:val="00A9687F"/>
    <w:rsid w:val="00A973A6"/>
    <w:rsid w:val="00A97C8A"/>
    <w:rsid w:val="00A97E71"/>
    <w:rsid w:val="00A97FE6"/>
    <w:rsid w:val="00AA0D24"/>
    <w:rsid w:val="00AA1B60"/>
    <w:rsid w:val="00AA372A"/>
    <w:rsid w:val="00AA4017"/>
    <w:rsid w:val="00AA4681"/>
    <w:rsid w:val="00AA4BE8"/>
    <w:rsid w:val="00AA5A9E"/>
    <w:rsid w:val="00AA5EDC"/>
    <w:rsid w:val="00AA6202"/>
    <w:rsid w:val="00AA74A2"/>
    <w:rsid w:val="00AA77C0"/>
    <w:rsid w:val="00AA7861"/>
    <w:rsid w:val="00AA7FAB"/>
    <w:rsid w:val="00AB0158"/>
    <w:rsid w:val="00AB0AA4"/>
    <w:rsid w:val="00AB0C24"/>
    <w:rsid w:val="00AB1183"/>
    <w:rsid w:val="00AB18BE"/>
    <w:rsid w:val="00AB2508"/>
    <w:rsid w:val="00AB2702"/>
    <w:rsid w:val="00AB293F"/>
    <w:rsid w:val="00AB302A"/>
    <w:rsid w:val="00AB42F9"/>
    <w:rsid w:val="00AB4612"/>
    <w:rsid w:val="00AB4E47"/>
    <w:rsid w:val="00AB500F"/>
    <w:rsid w:val="00AB53AC"/>
    <w:rsid w:val="00AB5D75"/>
    <w:rsid w:val="00AB5F61"/>
    <w:rsid w:val="00AB75CB"/>
    <w:rsid w:val="00AC009C"/>
    <w:rsid w:val="00AC1D7B"/>
    <w:rsid w:val="00AC22D8"/>
    <w:rsid w:val="00AC34EC"/>
    <w:rsid w:val="00AC53B3"/>
    <w:rsid w:val="00AC6E9A"/>
    <w:rsid w:val="00AC79FE"/>
    <w:rsid w:val="00AC7B34"/>
    <w:rsid w:val="00AC7FD4"/>
    <w:rsid w:val="00AD0885"/>
    <w:rsid w:val="00AD220A"/>
    <w:rsid w:val="00AD2BD1"/>
    <w:rsid w:val="00AD2C88"/>
    <w:rsid w:val="00AD34FE"/>
    <w:rsid w:val="00AD3CEF"/>
    <w:rsid w:val="00AD4874"/>
    <w:rsid w:val="00AD4C75"/>
    <w:rsid w:val="00AD4FC2"/>
    <w:rsid w:val="00AD5959"/>
    <w:rsid w:val="00AD5C40"/>
    <w:rsid w:val="00AD6308"/>
    <w:rsid w:val="00AD6E48"/>
    <w:rsid w:val="00AD7E22"/>
    <w:rsid w:val="00AD7E90"/>
    <w:rsid w:val="00AE054C"/>
    <w:rsid w:val="00AE139D"/>
    <w:rsid w:val="00AE2F49"/>
    <w:rsid w:val="00AE34D4"/>
    <w:rsid w:val="00AE36BE"/>
    <w:rsid w:val="00AE3E04"/>
    <w:rsid w:val="00AE4882"/>
    <w:rsid w:val="00AE4A5A"/>
    <w:rsid w:val="00AE5A8B"/>
    <w:rsid w:val="00AE5C1D"/>
    <w:rsid w:val="00AE5FC8"/>
    <w:rsid w:val="00AE669D"/>
    <w:rsid w:val="00AE691E"/>
    <w:rsid w:val="00AE6F42"/>
    <w:rsid w:val="00AE7B15"/>
    <w:rsid w:val="00AF095E"/>
    <w:rsid w:val="00AF10D7"/>
    <w:rsid w:val="00AF1145"/>
    <w:rsid w:val="00AF17FA"/>
    <w:rsid w:val="00AF225F"/>
    <w:rsid w:val="00AF29EA"/>
    <w:rsid w:val="00AF2F1C"/>
    <w:rsid w:val="00AF3974"/>
    <w:rsid w:val="00AF447A"/>
    <w:rsid w:val="00AF4629"/>
    <w:rsid w:val="00AF4FDB"/>
    <w:rsid w:val="00AF5BD9"/>
    <w:rsid w:val="00AF6FCD"/>
    <w:rsid w:val="00B023F5"/>
    <w:rsid w:val="00B02544"/>
    <w:rsid w:val="00B029EE"/>
    <w:rsid w:val="00B04C27"/>
    <w:rsid w:val="00B04D6B"/>
    <w:rsid w:val="00B05200"/>
    <w:rsid w:val="00B05735"/>
    <w:rsid w:val="00B066C2"/>
    <w:rsid w:val="00B06AF0"/>
    <w:rsid w:val="00B07F4A"/>
    <w:rsid w:val="00B07F87"/>
    <w:rsid w:val="00B1000F"/>
    <w:rsid w:val="00B109BD"/>
    <w:rsid w:val="00B11AA1"/>
    <w:rsid w:val="00B11D2B"/>
    <w:rsid w:val="00B11F81"/>
    <w:rsid w:val="00B12ABB"/>
    <w:rsid w:val="00B12E2C"/>
    <w:rsid w:val="00B1324B"/>
    <w:rsid w:val="00B13BFD"/>
    <w:rsid w:val="00B1420D"/>
    <w:rsid w:val="00B1421E"/>
    <w:rsid w:val="00B146F3"/>
    <w:rsid w:val="00B14CBE"/>
    <w:rsid w:val="00B15A95"/>
    <w:rsid w:val="00B15B6E"/>
    <w:rsid w:val="00B170F6"/>
    <w:rsid w:val="00B177EB"/>
    <w:rsid w:val="00B17F58"/>
    <w:rsid w:val="00B20F72"/>
    <w:rsid w:val="00B213F4"/>
    <w:rsid w:val="00B2171D"/>
    <w:rsid w:val="00B21DC2"/>
    <w:rsid w:val="00B223AE"/>
    <w:rsid w:val="00B23CC6"/>
    <w:rsid w:val="00B24F77"/>
    <w:rsid w:val="00B2531D"/>
    <w:rsid w:val="00B259AD"/>
    <w:rsid w:val="00B25BE6"/>
    <w:rsid w:val="00B25E82"/>
    <w:rsid w:val="00B26082"/>
    <w:rsid w:val="00B26F8E"/>
    <w:rsid w:val="00B27EFD"/>
    <w:rsid w:val="00B30A58"/>
    <w:rsid w:val="00B315B3"/>
    <w:rsid w:val="00B317AA"/>
    <w:rsid w:val="00B32BF8"/>
    <w:rsid w:val="00B34BD4"/>
    <w:rsid w:val="00B3647F"/>
    <w:rsid w:val="00B365F7"/>
    <w:rsid w:val="00B36E58"/>
    <w:rsid w:val="00B37383"/>
    <w:rsid w:val="00B416AA"/>
    <w:rsid w:val="00B41BCA"/>
    <w:rsid w:val="00B4228E"/>
    <w:rsid w:val="00B4239C"/>
    <w:rsid w:val="00B42D25"/>
    <w:rsid w:val="00B435DB"/>
    <w:rsid w:val="00B4504D"/>
    <w:rsid w:val="00B458F5"/>
    <w:rsid w:val="00B46249"/>
    <w:rsid w:val="00B4680F"/>
    <w:rsid w:val="00B469E4"/>
    <w:rsid w:val="00B46B05"/>
    <w:rsid w:val="00B4709F"/>
    <w:rsid w:val="00B475B8"/>
    <w:rsid w:val="00B47767"/>
    <w:rsid w:val="00B478CB"/>
    <w:rsid w:val="00B50C21"/>
    <w:rsid w:val="00B50C50"/>
    <w:rsid w:val="00B52074"/>
    <w:rsid w:val="00B5208E"/>
    <w:rsid w:val="00B52CCA"/>
    <w:rsid w:val="00B5366D"/>
    <w:rsid w:val="00B54166"/>
    <w:rsid w:val="00B54AC3"/>
    <w:rsid w:val="00B555B6"/>
    <w:rsid w:val="00B56A87"/>
    <w:rsid w:val="00B56C5B"/>
    <w:rsid w:val="00B573B8"/>
    <w:rsid w:val="00B57C46"/>
    <w:rsid w:val="00B60DA0"/>
    <w:rsid w:val="00B61DD5"/>
    <w:rsid w:val="00B61FA9"/>
    <w:rsid w:val="00B6267D"/>
    <w:rsid w:val="00B626C9"/>
    <w:rsid w:val="00B62E30"/>
    <w:rsid w:val="00B62F0C"/>
    <w:rsid w:val="00B633F3"/>
    <w:rsid w:val="00B6425F"/>
    <w:rsid w:val="00B646F9"/>
    <w:rsid w:val="00B64D3C"/>
    <w:rsid w:val="00B6529E"/>
    <w:rsid w:val="00B65B2E"/>
    <w:rsid w:val="00B664A4"/>
    <w:rsid w:val="00B66D0E"/>
    <w:rsid w:val="00B6749E"/>
    <w:rsid w:val="00B675ED"/>
    <w:rsid w:val="00B67C4C"/>
    <w:rsid w:val="00B67CBA"/>
    <w:rsid w:val="00B67E73"/>
    <w:rsid w:val="00B67EB0"/>
    <w:rsid w:val="00B7049A"/>
    <w:rsid w:val="00B70ACC"/>
    <w:rsid w:val="00B71885"/>
    <w:rsid w:val="00B71B5A"/>
    <w:rsid w:val="00B74AD1"/>
    <w:rsid w:val="00B75455"/>
    <w:rsid w:val="00B75F4E"/>
    <w:rsid w:val="00B7704C"/>
    <w:rsid w:val="00B7786D"/>
    <w:rsid w:val="00B77D8E"/>
    <w:rsid w:val="00B77F86"/>
    <w:rsid w:val="00B80C4C"/>
    <w:rsid w:val="00B82563"/>
    <w:rsid w:val="00B826E9"/>
    <w:rsid w:val="00B828C9"/>
    <w:rsid w:val="00B834CB"/>
    <w:rsid w:val="00B847F4"/>
    <w:rsid w:val="00B84AE7"/>
    <w:rsid w:val="00B84FF8"/>
    <w:rsid w:val="00B853A2"/>
    <w:rsid w:val="00B858FF"/>
    <w:rsid w:val="00B85DBE"/>
    <w:rsid w:val="00B86402"/>
    <w:rsid w:val="00B869DD"/>
    <w:rsid w:val="00B87440"/>
    <w:rsid w:val="00B90206"/>
    <w:rsid w:val="00B90F90"/>
    <w:rsid w:val="00B911BC"/>
    <w:rsid w:val="00B919AF"/>
    <w:rsid w:val="00B91AF6"/>
    <w:rsid w:val="00B92F54"/>
    <w:rsid w:val="00B938B6"/>
    <w:rsid w:val="00B9397F"/>
    <w:rsid w:val="00B93A83"/>
    <w:rsid w:val="00B93BFD"/>
    <w:rsid w:val="00B93C28"/>
    <w:rsid w:val="00B94208"/>
    <w:rsid w:val="00B949B4"/>
    <w:rsid w:val="00B94DF2"/>
    <w:rsid w:val="00B95E34"/>
    <w:rsid w:val="00B9728A"/>
    <w:rsid w:val="00B97CD9"/>
    <w:rsid w:val="00BA0C83"/>
    <w:rsid w:val="00BA0D00"/>
    <w:rsid w:val="00BA143A"/>
    <w:rsid w:val="00BA1B00"/>
    <w:rsid w:val="00BA2087"/>
    <w:rsid w:val="00BA2DCA"/>
    <w:rsid w:val="00BA2F29"/>
    <w:rsid w:val="00BA4225"/>
    <w:rsid w:val="00BA5D32"/>
    <w:rsid w:val="00BA7E66"/>
    <w:rsid w:val="00BB0C07"/>
    <w:rsid w:val="00BB0F10"/>
    <w:rsid w:val="00BB12A3"/>
    <w:rsid w:val="00BB1356"/>
    <w:rsid w:val="00BB136D"/>
    <w:rsid w:val="00BB1F3F"/>
    <w:rsid w:val="00BB3148"/>
    <w:rsid w:val="00BB48B3"/>
    <w:rsid w:val="00BB4AA2"/>
    <w:rsid w:val="00BB4FCD"/>
    <w:rsid w:val="00BB5DCE"/>
    <w:rsid w:val="00BB6067"/>
    <w:rsid w:val="00BB61B6"/>
    <w:rsid w:val="00BB63D8"/>
    <w:rsid w:val="00BB705C"/>
    <w:rsid w:val="00BB7077"/>
    <w:rsid w:val="00BB754D"/>
    <w:rsid w:val="00BB7B55"/>
    <w:rsid w:val="00BB7DA4"/>
    <w:rsid w:val="00BC175D"/>
    <w:rsid w:val="00BC2007"/>
    <w:rsid w:val="00BC2EDF"/>
    <w:rsid w:val="00BC4365"/>
    <w:rsid w:val="00BC46BF"/>
    <w:rsid w:val="00BC49DB"/>
    <w:rsid w:val="00BC5A2C"/>
    <w:rsid w:val="00BC6910"/>
    <w:rsid w:val="00BC6E7C"/>
    <w:rsid w:val="00BC7036"/>
    <w:rsid w:val="00BC7331"/>
    <w:rsid w:val="00BD01DC"/>
    <w:rsid w:val="00BD0BDC"/>
    <w:rsid w:val="00BD0D84"/>
    <w:rsid w:val="00BD1751"/>
    <w:rsid w:val="00BD1F2F"/>
    <w:rsid w:val="00BD3815"/>
    <w:rsid w:val="00BD3914"/>
    <w:rsid w:val="00BD3B80"/>
    <w:rsid w:val="00BD3C38"/>
    <w:rsid w:val="00BD448C"/>
    <w:rsid w:val="00BD5454"/>
    <w:rsid w:val="00BD56BE"/>
    <w:rsid w:val="00BD5D98"/>
    <w:rsid w:val="00BD5F60"/>
    <w:rsid w:val="00BD6E11"/>
    <w:rsid w:val="00BE019A"/>
    <w:rsid w:val="00BE06F5"/>
    <w:rsid w:val="00BE110A"/>
    <w:rsid w:val="00BE1286"/>
    <w:rsid w:val="00BE2A33"/>
    <w:rsid w:val="00BE354F"/>
    <w:rsid w:val="00BE4225"/>
    <w:rsid w:val="00BE480C"/>
    <w:rsid w:val="00BE4DA9"/>
    <w:rsid w:val="00BE5010"/>
    <w:rsid w:val="00BE6B08"/>
    <w:rsid w:val="00BE6E73"/>
    <w:rsid w:val="00BF0703"/>
    <w:rsid w:val="00BF1725"/>
    <w:rsid w:val="00BF2F07"/>
    <w:rsid w:val="00BF35E6"/>
    <w:rsid w:val="00BF375C"/>
    <w:rsid w:val="00BF3934"/>
    <w:rsid w:val="00BF40B5"/>
    <w:rsid w:val="00BF4364"/>
    <w:rsid w:val="00BF5867"/>
    <w:rsid w:val="00BF6312"/>
    <w:rsid w:val="00BF787A"/>
    <w:rsid w:val="00BF7AD2"/>
    <w:rsid w:val="00C00436"/>
    <w:rsid w:val="00C00CD7"/>
    <w:rsid w:val="00C00EFB"/>
    <w:rsid w:val="00C01613"/>
    <w:rsid w:val="00C03093"/>
    <w:rsid w:val="00C03E5C"/>
    <w:rsid w:val="00C04175"/>
    <w:rsid w:val="00C04514"/>
    <w:rsid w:val="00C045B9"/>
    <w:rsid w:val="00C057B9"/>
    <w:rsid w:val="00C05C47"/>
    <w:rsid w:val="00C06C49"/>
    <w:rsid w:val="00C06D36"/>
    <w:rsid w:val="00C07490"/>
    <w:rsid w:val="00C107EF"/>
    <w:rsid w:val="00C11240"/>
    <w:rsid w:val="00C12903"/>
    <w:rsid w:val="00C130D2"/>
    <w:rsid w:val="00C13B31"/>
    <w:rsid w:val="00C1663C"/>
    <w:rsid w:val="00C16A86"/>
    <w:rsid w:val="00C17333"/>
    <w:rsid w:val="00C17338"/>
    <w:rsid w:val="00C17900"/>
    <w:rsid w:val="00C17DCE"/>
    <w:rsid w:val="00C2013C"/>
    <w:rsid w:val="00C20188"/>
    <w:rsid w:val="00C20349"/>
    <w:rsid w:val="00C21190"/>
    <w:rsid w:val="00C2278E"/>
    <w:rsid w:val="00C23814"/>
    <w:rsid w:val="00C23BD7"/>
    <w:rsid w:val="00C23F41"/>
    <w:rsid w:val="00C24FEE"/>
    <w:rsid w:val="00C25475"/>
    <w:rsid w:val="00C25758"/>
    <w:rsid w:val="00C2663C"/>
    <w:rsid w:val="00C26965"/>
    <w:rsid w:val="00C269CD"/>
    <w:rsid w:val="00C272D6"/>
    <w:rsid w:val="00C2731D"/>
    <w:rsid w:val="00C27969"/>
    <w:rsid w:val="00C27CC0"/>
    <w:rsid w:val="00C30249"/>
    <w:rsid w:val="00C30A18"/>
    <w:rsid w:val="00C30A5F"/>
    <w:rsid w:val="00C30D03"/>
    <w:rsid w:val="00C31256"/>
    <w:rsid w:val="00C32C14"/>
    <w:rsid w:val="00C330D0"/>
    <w:rsid w:val="00C330FE"/>
    <w:rsid w:val="00C331B8"/>
    <w:rsid w:val="00C333E9"/>
    <w:rsid w:val="00C33862"/>
    <w:rsid w:val="00C33ABF"/>
    <w:rsid w:val="00C34104"/>
    <w:rsid w:val="00C362F1"/>
    <w:rsid w:val="00C37635"/>
    <w:rsid w:val="00C3792D"/>
    <w:rsid w:val="00C37B67"/>
    <w:rsid w:val="00C407A0"/>
    <w:rsid w:val="00C40B88"/>
    <w:rsid w:val="00C41A68"/>
    <w:rsid w:val="00C42548"/>
    <w:rsid w:val="00C442ED"/>
    <w:rsid w:val="00C44CB5"/>
    <w:rsid w:val="00C45DF4"/>
    <w:rsid w:val="00C46751"/>
    <w:rsid w:val="00C46ADE"/>
    <w:rsid w:val="00C46EB3"/>
    <w:rsid w:val="00C5014F"/>
    <w:rsid w:val="00C5055B"/>
    <w:rsid w:val="00C50B1F"/>
    <w:rsid w:val="00C512E3"/>
    <w:rsid w:val="00C5261D"/>
    <w:rsid w:val="00C53507"/>
    <w:rsid w:val="00C53EDD"/>
    <w:rsid w:val="00C53FF3"/>
    <w:rsid w:val="00C545CE"/>
    <w:rsid w:val="00C552B8"/>
    <w:rsid w:val="00C555CE"/>
    <w:rsid w:val="00C55C8C"/>
    <w:rsid w:val="00C55F2C"/>
    <w:rsid w:val="00C56851"/>
    <w:rsid w:val="00C56BA5"/>
    <w:rsid w:val="00C57AF4"/>
    <w:rsid w:val="00C57B47"/>
    <w:rsid w:val="00C60D67"/>
    <w:rsid w:val="00C60DE3"/>
    <w:rsid w:val="00C6311E"/>
    <w:rsid w:val="00C63C04"/>
    <w:rsid w:val="00C64420"/>
    <w:rsid w:val="00C646B5"/>
    <w:rsid w:val="00C64773"/>
    <w:rsid w:val="00C65BD7"/>
    <w:rsid w:val="00C66358"/>
    <w:rsid w:val="00C6664F"/>
    <w:rsid w:val="00C66DBE"/>
    <w:rsid w:val="00C67043"/>
    <w:rsid w:val="00C67A7A"/>
    <w:rsid w:val="00C7087D"/>
    <w:rsid w:val="00C70D70"/>
    <w:rsid w:val="00C70F71"/>
    <w:rsid w:val="00C73730"/>
    <w:rsid w:val="00C7381E"/>
    <w:rsid w:val="00C74864"/>
    <w:rsid w:val="00C74D3F"/>
    <w:rsid w:val="00C75A35"/>
    <w:rsid w:val="00C77003"/>
    <w:rsid w:val="00C8005B"/>
    <w:rsid w:val="00C8015A"/>
    <w:rsid w:val="00C81AC0"/>
    <w:rsid w:val="00C81C6B"/>
    <w:rsid w:val="00C82915"/>
    <w:rsid w:val="00C8349F"/>
    <w:rsid w:val="00C83509"/>
    <w:rsid w:val="00C83919"/>
    <w:rsid w:val="00C83E11"/>
    <w:rsid w:val="00C83FEA"/>
    <w:rsid w:val="00C862A1"/>
    <w:rsid w:val="00C862CD"/>
    <w:rsid w:val="00C8636B"/>
    <w:rsid w:val="00C8716F"/>
    <w:rsid w:val="00C871CE"/>
    <w:rsid w:val="00C90577"/>
    <w:rsid w:val="00C90A9F"/>
    <w:rsid w:val="00C91100"/>
    <w:rsid w:val="00C91726"/>
    <w:rsid w:val="00C9280F"/>
    <w:rsid w:val="00C94919"/>
    <w:rsid w:val="00C956C7"/>
    <w:rsid w:val="00C95D4D"/>
    <w:rsid w:val="00C97340"/>
    <w:rsid w:val="00C97AA9"/>
    <w:rsid w:val="00CA16C7"/>
    <w:rsid w:val="00CA1B7A"/>
    <w:rsid w:val="00CA23EC"/>
    <w:rsid w:val="00CA2590"/>
    <w:rsid w:val="00CA3541"/>
    <w:rsid w:val="00CA35E0"/>
    <w:rsid w:val="00CA4453"/>
    <w:rsid w:val="00CA4572"/>
    <w:rsid w:val="00CA45E4"/>
    <w:rsid w:val="00CA4952"/>
    <w:rsid w:val="00CA4C8A"/>
    <w:rsid w:val="00CA522D"/>
    <w:rsid w:val="00CA55D7"/>
    <w:rsid w:val="00CA5822"/>
    <w:rsid w:val="00CA7C6B"/>
    <w:rsid w:val="00CB048D"/>
    <w:rsid w:val="00CB12CB"/>
    <w:rsid w:val="00CB2623"/>
    <w:rsid w:val="00CB2780"/>
    <w:rsid w:val="00CB2F82"/>
    <w:rsid w:val="00CB3ABB"/>
    <w:rsid w:val="00CB43D5"/>
    <w:rsid w:val="00CB4622"/>
    <w:rsid w:val="00CB4AFE"/>
    <w:rsid w:val="00CB53B8"/>
    <w:rsid w:val="00CB5F2A"/>
    <w:rsid w:val="00CB66F1"/>
    <w:rsid w:val="00CB6B0C"/>
    <w:rsid w:val="00CB777C"/>
    <w:rsid w:val="00CC0505"/>
    <w:rsid w:val="00CC0E7E"/>
    <w:rsid w:val="00CC12F9"/>
    <w:rsid w:val="00CC16A1"/>
    <w:rsid w:val="00CC44F2"/>
    <w:rsid w:val="00CC4ABB"/>
    <w:rsid w:val="00CC4AF2"/>
    <w:rsid w:val="00CC5651"/>
    <w:rsid w:val="00CC59F6"/>
    <w:rsid w:val="00CC5A7D"/>
    <w:rsid w:val="00CC67A3"/>
    <w:rsid w:val="00CC6CA1"/>
    <w:rsid w:val="00CD0584"/>
    <w:rsid w:val="00CD06FE"/>
    <w:rsid w:val="00CD0776"/>
    <w:rsid w:val="00CD0A1B"/>
    <w:rsid w:val="00CD0AE5"/>
    <w:rsid w:val="00CD1811"/>
    <w:rsid w:val="00CD18FB"/>
    <w:rsid w:val="00CD290B"/>
    <w:rsid w:val="00CD2FD5"/>
    <w:rsid w:val="00CD4801"/>
    <w:rsid w:val="00CD4863"/>
    <w:rsid w:val="00CD55D4"/>
    <w:rsid w:val="00CD58DB"/>
    <w:rsid w:val="00CD6792"/>
    <w:rsid w:val="00CD6C63"/>
    <w:rsid w:val="00CD7FED"/>
    <w:rsid w:val="00CE0D82"/>
    <w:rsid w:val="00CE0EB1"/>
    <w:rsid w:val="00CE151E"/>
    <w:rsid w:val="00CE1898"/>
    <w:rsid w:val="00CE29DE"/>
    <w:rsid w:val="00CE3ED9"/>
    <w:rsid w:val="00CE4A04"/>
    <w:rsid w:val="00CE54AC"/>
    <w:rsid w:val="00CE5B13"/>
    <w:rsid w:val="00CE6C60"/>
    <w:rsid w:val="00CE6EA8"/>
    <w:rsid w:val="00CE7BB6"/>
    <w:rsid w:val="00CF0536"/>
    <w:rsid w:val="00CF0B8A"/>
    <w:rsid w:val="00CF12E1"/>
    <w:rsid w:val="00CF21CB"/>
    <w:rsid w:val="00CF22CC"/>
    <w:rsid w:val="00CF267E"/>
    <w:rsid w:val="00CF286D"/>
    <w:rsid w:val="00CF2D72"/>
    <w:rsid w:val="00CF49D0"/>
    <w:rsid w:val="00CF6CA9"/>
    <w:rsid w:val="00CF6FF0"/>
    <w:rsid w:val="00CF75B3"/>
    <w:rsid w:val="00D00827"/>
    <w:rsid w:val="00D01644"/>
    <w:rsid w:val="00D016E6"/>
    <w:rsid w:val="00D030F7"/>
    <w:rsid w:val="00D04511"/>
    <w:rsid w:val="00D04E29"/>
    <w:rsid w:val="00D050B0"/>
    <w:rsid w:val="00D05141"/>
    <w:rsid w:val="00D0555B"/>
    <w:rsid w:val="00D05784"/>
    <w:rsid w:val="00D062D3"/>
    <w:rsid w:val="00D0656B"/>
    <w:rsid w:val="00D10175"/>
    <w:rsid w:val="00D1043C"/>
    <w:rsid w:val="00D1108C"/>
    <w:rsid w:val="00D113C6"/>
    <w:rsid w:val="00D119AF"/>
    <w:rsid w:val="00D1210D"/>
    <w:rsid w:val="00D148A0"/>
    <w:rsid w:val="00D154B7"/>
    <w:rsid w:val="00D1555A"/>
    <w:rsid w:val="00D16091"/>
    <w:rsid w:val="00D16336"/>
    <w:rsid w:val="00D16B35"/>
    <w:rsid w:val="00D17403"/>
    <w:rsid w:val="00D17D87"/>
    <w:rsid w:val="00D2033A"/>
    <w:rsid w:val="00D20787"/>
    <w:rsid w:val="00D20BBA"/>
    <w:rsid w:val="00D217E7"/>
    <w:rsid w:val="00D228AC"/>
    <w:rsid w:val="00D2320B"/>
    <w:rsid w:val="00D23445"/>
    <w:rsid w:val="00D247F2"/>
    <w:rsid w:val="00D2518B"/>
    <w:rsid w:val="00D257CE"/>
    <w:rsid w:val="00D263F9"/>
    <w:rsid w:val="00D2650F"/>
    <w:rsid w:val="00D272C0"/>
    <w:rsid w:val="00D27505"/>
    <w:rsid w:val="00D27A3A"/>
    <w:rsid w:val="00D30077"/>
    <w:rsid w:val="00D303F5"/>
    <w:rsid w:val="00D30706"/>
    <w:rsid w:val="00D309DE"/>
    <w:rsid w:val="00D30F08"/>
    <w:rsid w:val="00D31AC7"/>
    <w:rsid w:val="00D3241A"/>
    <w:rsid w:val="00D33737"/>
    <w:rsid w:val="00D33FCB"/>
    <w:rsid w:val="00D35247"/>
    <w:rsid w:val="00D355E6"/>
    <w:rsid w:val="00D37652"/>
    <w:rsid w:val="00D37BFA"/>
    <w:rsid w:val="00D37C0C"/>
    <w:rsid w:val="00D40441"/>
    <w:rsid w:val="00D40824"/>
    <w:rsid w:val="00D42A9F"/>
    <w:rsid w:val="00D4306B"/>
    <w:rsid w:val="00D4389B"/>
    <w:rsid w:val="00D4396F"/>
    <w:rsid w:val="00D444B8"/>
    <w:rsid w:val="00D45EA1"/>
    <w:rsid w:val="00D46F35"/>
    <w:rsid w:val="00D475F0"/>
    <w:rsid w:val="00D477C8"/>
    <w:rsid w:val="00D50E67"/>
    <w:rsid w:val="00D527F6"/>
    <w:rsid w:val="00D53736"/>
    <w:rsid w:val="00D53C80"/>
    <w:rsid w:val="00D55176"/>
    <w:rsid w:val="00D55D64"/>
    <w:rsid w:val="00D57544"/>
    <w:rsid w:val="00D57B53"/>
    <w:rsid w:val="00D60648"/>
    <w:rsid w:val="00D60E22"/>
    <w:rsid w:val="00D60F16"/>
    <w:rsid w:val="00D61C5D"/>
    <w:rsid w:val="00D639A2"/>
    <w:rsid w:val="00D64090"/>
    <w:rsid w:val="00D64291"/>
    <w:rsid w:val="00D648EE"/>
    <w:rsid w:val="00D65489"/>
    <w:rsid w:val="00D655B9"/>
    <w:rsid w:val="00D6575D"/>
    <w:rsid w:val="00D65DE7"/>
    <w:rsid w:val="00D6650E"/>
    <w:rsid w:val="00D667B9"/>
    <w:rsid w:val="00D67333"/>
    <w:rsid w:val="00D67FB7"/>
    <w:rsid w:val="00D70C39"/>
    <w:rsid w:val="00D70FB8"/>
    <w:rsid w:val="00D71E5F"/>
    <w:rsid w:val="00D723A3"/>
    <w:rsid w:val="00D72497"/>
    <w:rsid w:val="00D72710"/>
    <w:rsid w:val="00D72855"/>
    <w:rsid w:val="00D7330E"/>
    <w:rsid w:val="00D73CE2"/>
    <w:rsid w:val="00D7464E"/>
    <w:rsid w:val="00D749E0"/>
    <w:rsid w:val="00D74B58"/>
    <w:rsid w:val="00D7522E"/>
    <w:rsid w:val="00D76816"/>
    <w:rsid w:val="00D80458"/>
    <w:rsid w:val="00D81405"/>
    <w:rsid w:val="00D81A15"/>
    <w:rsid w:val="00D82B68"/>
    <w:rsid w:val="00D83694"/>
    <w:rsid w:val="00D84027"/>
    <w:rsid w:val="00D84CB0"/>
    <w:rsid w:val="00D84DF7"/>
    <w:rsid w:val="00D84F06"/>
    <w:rsid w:val="00D85195"/>
    <w:rsid w:val="00D857D1"/>
    <w:rsid w:val="00D871FE"/>
    <w:rsid w:val="00D873BA"/>
    <w:rsid w:val="00D877BB"/>
    <w:rsid w:val="00D90614"/>
    <w:rsid w:val="00D90E96"/>
    <w:rsid w:val="00D90F30"/>
    <w:rsid w:val="00D90FED"/>
    <w:rsid w:val="00D9163A"/>
    <w:rsid w:val="00D92DAD"/>
    <w:rsid w:val="00D93059"/>
    <w:rsid w:val="00D930E4"/>
    <w:rsid w:val="00D93A5E"/>
    <w:rsid w:val="00D93BD0"/>
    <w:rsid w:val="00D95BBB"/>
    <w:rsid w:val="00D9601B"/>
    <w:rsid w:val="00D96265"/>
    <w:rsid w:val="00D97B3A"/>
    <w:rsid w:val="00DA07C9"/>
    <w:rsid w:val="00DA10CE"/>
    <w:rsid w:val="00DA1828"/>
    <w:rsid w:val="00DA1D97"/>
    <w:rsid w:val="00DA207D"/>
    <w:rsid w:val="00DA2690"/>
    <w:rsid w:val="00DA28D6"/>
    <w:rsid w:val="00DA3056"/>
    <w:rsid w:val="00DA388D"/>
    <w:rsid w:val="00DA3A6C"/>
    <w:rsid w:val="00DA47C7"/>
    <w:rsid w:val="00DA541B"/>
    <w:rsid w:val="00DA6291"/>
    <w:rsid w:val="00DA6617"/>
    <w:rsid w:val="00DB025C"/>
    <w:rsid w:val="00DB069F"/>
    <w:rsid w:val="00DB126F"/>
    <w:rsid w:val="00DB1663"/>
    <w:rsid w:val="00DB1836"/>
    <w:rsid w:val="00DB1B6E"/>
    <w:rsid w:val="00DB27AB"/>
    <w:rsid w:val="00DB3787"/>
    <w:rsid w:val="00DB5696"/>
    <w:rsid w:val="00DB58E4"/>
    <w:rsid w:val="00DB6903"/>
    <w:rsid w:val="00DB6A6C"/>
    <w:rsid w:val="00DB7650"/>
    <w:rsid w:val="00DB7FC0"/>
    <w:rsid w:val="00DC0615"/>
    <w:rsid w:val="00DC121D"/>
    <w:rsid w:val="00DC12D1"/>
    <w:rsid w:val="00DC18B5"/>
    <w:rsid w:val="00DC247E"/>
    <w:rsid w:val="00DC2833"/>
    <w:rsid w:val="00DC3E0F"/>
    <w:rsid w:val="00DC47D7"/>
    <w:rsid w:val="00DC4B57"/>
    <w:rsid w:val="00DC4C5C"/>
    <w:rsid w:val="00DC5344"/>
    <w:rsid w:val="00DC5615"/>
    <w:rsid w:val="00DC6FB8"/>
    <w:rsid w:val="00DC7065"/>
    <w:rsid w:val="00DC71B1"/>
    <w:rsid w:val="00DD0F9D"/>
    <w:rsid w:val="00DD2DF5"/>
    <w:rsid w:val="00DD3DA5"/>
    <w:rsid w:val="00DD3FEB"/>
    <w:rsid w:val="00DD41B3"/>
    <w:rsid w:val="00DD4A10"/>
    <w:rsid w:val="00DD4C7F"/>
    <w:rsid w:val="00DD5DC6"/>
    <w:rsid w:val="00DD5DD9"/>
    <w:rsid w:val="00DD6111"/>
    <w:rsid w:val="00DD6519"/>
    <w:rsid w:val="00DD69E6"/>
    <w:rsid w:val="00DD6D2B"/>
    <w:rsid w:val="00DD6F0D"/>
    <w:rsid w:val="00DD6F0F"/>
    <w:rsid w:val="00DD77EA"/>
    <w:rsid w:val="00DE01E8"/>
    <w:rsid w:val="00DE0323"/>
    <w:rsid w:val="00DE3309"/>
    <w:rsid w:val="00DE5C15"/>
    <w:rsid w:val="00DE7148"/>
    <w:rsid w:val="00DE7834"/>
    <w:rsid w:val="00DF07BB"/>
    <w:rsid w:val="00DF0D4C"/>
    <w:rsid w:val="00DF1A22"/>
    <w:rsid w:val="00DF1F77"/>
    <w:rsid w:val="00DF1F95"/>
    <w:rsid w:val="00DF21C6"/>
    <w:rsid w:val="00DF2A9A"/>
    <w:rsid w:val="00DF3096"/>
    <w:rsid w:val="00DF4DEB"/>
    <w:rsid w:val="00DF5028"/>
    <w:rsid w:val="00DF5596"/>
    <w:rsid w:val="00DF655D"/>
    <w:rsid w:val="00DF6715"/>
    <w:rsid w:val="00DF67A9"/>
    <w:rsid w:val="00DF6B4F"/>
    <w:rsid w:val="00DF7046"/>
    <w:rsid w:val="00DF75A7"/>
    <w:rsid w:val="00DF7809"/>
    <w:rsid w:val="00DF7B5D"/>
    <w:rsid w:val="00E00467"/>
    <w:rsid w:val="00E007B2"/>
    <w:rsid w:val="00E00ABA"/>
    <w:rsid w:val="00E014A6"/>
    <w:rsid w:val="00E018F9"/>
    <w:rsid w:val="00E01E6D"/>
    <w:rsid w:val="00E01F7C"/>
    <w:rsid w:val="00E034E9"/>
    <w:rsid w:val="00E03B13"/>
    <w:rsid w:val="00E03DBB"/>
    <w:rsid w:val="00E043F0"/>
    <w:rsid w:val="00E05466"/>
    <w:rsid w:val="00E05614"/>
    <w:rsid w:val="00E059D1"/>
    <w:rsid w:val="00E0630D"/>
    <w:rsid w:val="00E06DB0"/>
    <w:rsid w:val="00E07268"/>
    <w:rsid w:val="00E10199"/>
    <w:rsid w:val="00E10D34"/>
    <w:rsid w:val="00E115DE"/>
    <w:rsid w:val="00E11975"/>
    <w:rsid w:val="00E129DD"/>
    <w:rsid w:val="00E12A5F"/>
    <w:rsid w:val="00E12E72"/>
    <w:rsid w:val="00E13055"/>
    <w:rsid w:val="00E13AAA"/>
    <w:rsid w:val="00E15636"/>
    <w:rsid w:val="00E15671"/>
    <w:rsid w:val="00E16736"/>
    <w:rsid w:val="00E16F1B"/>
    <w:rsid w:val="00E203D7"/>
    <w:rsid w:val="00E20B19"/>
    <w:rsid w:val="00E21CF6"/>
    <w:rsid w:val="00E21EB5"/>
    <w:rsid w:val="00E221F3"/>
    <w:rsid w:val="00E23748"/>
    <w:rsid w:val="00E247E0"/>
    <w:rsid w:val="00E25422"/>
    <w:rsid w:val="00E264D4"/>
    <w:rsid w:val="00E26E93"/>
    <w:rsid w:val="00E271C1"/>
    <w:rsid w:val="00E27881"/>
    <w:rsid w:val="00E30237"/>
    <w:rsid w:val="00E31584"/>
    <w:rsid w:val="00E32662"/>
    <w:rsid w:val="00E32688"/>
    <w:rsid w:val="00E328DF"/>
    <w:rsid w:val="00E3354C"/>
    <w:rsid w:val="00E33748"/>
    <w:rsid w:val="00E34498"/>
    <w:rsid w:val="00E35B3A"/>
    <w:rsid w:val="00E36DA1"/>
    <w:rsid w:val="00E37940"/>
    <w:rsid w:val="00E41620"/>
    <w:rsid w:val="00E419B6"/>
    <w:rsid w:val="00E42204"/>
    <w:rsid w:val="00E43B16"/>
    <w:rsid w:val="00E43F09"/>
    <w:rsid w:val="00E4414A"/>
    <w:rsid w:val="00E44173"/>
    <w:rsid w:val="00E445F1"/>
    <w:rsid w:val="00E44C17"/>
    <w:rsid w:val="00E46075"/>
    <w:rsid w:val="00E461E1"/>
    <w:rsid w:val="00E463CB"/>
    <w:rsid w:val="00E4677C"/>
    <w:rsid w:val="00E46D68"/>
    <w:rsid w:val="00E470F0"/>
    <w:rsid w:val="00E4759E"/>
    <w:rsid w:val="00E47A8C"/>
    <w:rsid w:val="00E47D71"/>
    <w:rsid w:val="00E5161B"/>
    <w:rsid w:val="00E53E7A"/>
    <w:rsid w:val="00E5633F"/>
    <w:rsid w:val="00E565B5"/>
    <w:rsid w:val="00E56D02"/>
    <w:rsid w:val="00E56D97"/>
    <w:rsid w:val="00E60628"/>
    <w:rsid w:val="00E61046"/>
    <w:rsid w:val="00E61299"/>
    <w:rsid w:val="00E614D4"/>
    <w:rsid w:val="00E61C54"/>
    <w:rsid w:val="00E624C8"/>
    <w:rsid w:val="00E6301D"/>
    <w:rsid w:val="00E636DB"/>
    <w:rsid w:val="00E638F6"/>
    <w:rsid w:val="00E63E4C"/>
    <w:rsid w:val="00E647A5"/>
    <w:rsid w:val="00E648F1"/>
    <w:rsid w:val="00E6495A"/>
    <w:rsid w:val="00E64CEC"/>
    <w:rsid w:val="00E653F4"/>
    <w:rsid w:val="00E65748"/>
    <w:rsid w:val="00E65E85"/>
    <w:rsid w:val="00E65EBB"/>
    <w:rsid w:val="00E663AC"/>
    <w:rsid w:val="00E702B9"/>
    <w:rsid w:val="00E7042E"/>
    <w:rsid w:val="00E71062"/>
    <w:rsid w:val="00E7136F"/>
    <w:rsid w:val="00E715FA"/>
    <w:rsid w:val="00E719B8"/>
    <w:rsid w:val="00E722F0"/>
    <w:rsid w:val="00E724FE"/>
    <w:rsid w:val="00E728A2"/>
    <w:rsid w:val="00E72AFB"/>
    <w:rsid w:val="00E73372"/>
    <w:rsid w:val="00E74187"/>
    <w:rsid w:val="00E742A8"/>
    <w:rsid w:val="00E754AF"/>
    <w:rsid w:val="00E769AB"/>
    <w:rsid w:val="00E77478"/>
    <w:rsid w:val="00E7795D"/>
    <w:rsid w:val="00E813B2"/>
    <w:rsid w:val="00E83043"/>
    <w:rsid w:val="00E83562"/>
    <w:rsid w:val="00E84539"/>
    <w:rsid w:val="00E849F6"/>
    <w:rsid w:val="00E850E2"/>
    <w:rsid w:val="00E859AB"/>
    <w:rsid w:val="00E85CF3"/>
    <w:rsid w:val="00E86AAB"/>
    <w:rsid w:val="00E8731C"/>
    <w:rsid w:val="00E879E3"/>
    <w:rsid w:val="00E90176"/>
    <w:rsid w:val="00E912AE"/>
    <w:rsid w:val="00E912BA"/>
    <w:rsid w:val="00E91D45"/>
    <w:rsid w:val="00E92B0A"/>
    <w:rsid w:val="00E93440"/>
    <w:rsid w:val="00E9344C"/>
    <w:rsid w:val="00E938D5"/>
    <w:rsid w:val="00E93BE3"/>
    <w:rsid w:val="00E95A76"/>
    <w:rsid w:val="00E962C4"/>
    <w:rsid w:val="00E970DF"/>
    <w:rsid w:val="00E975F8"/>
    <w:rsid w:val="00E97A8A"/>
    <w:rsid w:val="00EA0294"/>
    <w:rsid w:val="00EA05EE"/>
    <w:rsid w:val="00EA0937"/>
    <w:rsid w:val="00EA13D1"/>
    <w:rsid w:val="00EA177A"/>
    <w:rsid w:val="00EA2E05"/>
    <w:rsid w:val="00EA375D"/>
    <w:rsid w:val="00EA38AA"/>
    <w:rsid w:val="00EA4ABD"/>
    <w:rsid w:val="00EA4CC8"/>
    <w:rsid w:val="00EA5328"/>
    <w:rsid w:val="00EA624E"/>
    <w:rsid w:val="00EA7E4B"/>
    <w:rsid w:val="00EB0346"/>
    <w:rsid w:val="00EB0464"/>
    <w:rsid w:val="00EB0B52"/>
    <w:rsid w:val="00EB12A1"/>
    <w:rsid w:val="00EB23ED"/>
    <w:rsid w:val="00EB2637"/>
    <w:rsid w:val="00EB37E2"/>
    <w:rsid w:val="00EB3A77"/>
    <w:rsid w:val="00EB3D88"/>
    <w:rsid w:val="00EB56D8"/>
    <w:rsid w:val="00EB5C45"/>
    <w:rsid w:val="00EB6CE9"/>
    <w:rsid w:val="00EB70F7"/>
    <w:rsid w:val="00EC1462"/>
    <w:rsid w:val="00EC16EF"/>
    <w:rsid w:val="00EC184F"/>
    <w:rsid w:val="00EC187D"/>
    <w:rsid w:val="00EC1EC9"/>
    <w:rsid w:val="00EC4294"/>
    <w:rsid w:val="00EC4671"/>
    <w:rsid w:val="00EC57B1"/>
    <w:rsid w:val="00EC60C6"/>
    <w:rsid w:val="00EC6506"/>
    <w:rsid w:val="00EC71A7"/>
    <w:rsid w:val="00EC7A5B"/>
    <w:rsid w:val="00EC7B60"/>
    <w:rsid w:val="00ED02A7"/>
    <w:rsid w:val="00ED0AC4"/>
    <w:rsid w:val="00ED11B3"/>
    <w:rsid w:val="00ED1E2B"/>
    <w:rsid w:val="00ED204F"/>
    <w:rsid w:val="00ED2B0A"/>
    <w:rsid w:val="00ED2FDA"/>
    <w:rsid w:val="00ED39B1"/>
    <w:rsid w:val="00ED3E3B"/>
    <w:rsid w:val="00ED4DBB"/>
    <w:rsid w:val="00ED544A"/>
    <w:rsid w:val="00ED66A2"/>
    <w:rsid w:val="00ED69FC"/>
    <w:rsid w:val="00ED7C17"/>
    <w:rsid w:val="00EE089F"/>
    <w:rsid w:val="00EE1B30"/>
    <w:rsid w:val="00EE2407"/>
    <w:rsid w:val="00EE2D7F"/>
    <w:rsid w:val="00EE2E69"/>
    <w:rsid w:val="00EE47F9"/>
    <w:rsid w:val="00EE5B36"/>
    <w:rsid w:val="00EE68FA"/>
    <w:rsid w:val="00EE6B2F"/>
    <w:rsid w:val="00EE77B6"/>
    <w:rsid w:val="00EE7C27"/>
    <w:rsid w:val="00EF0787"/>
    <w:rsid w:val="00EF0856"/>
    <w:rsid w:val="00EF1D44"/>
    <w:rsid w:val="00EF2CB8"/>
    <w:rsid w:val="00EF2E4B"/>
    <w:rsid w:val="00EF2E9E"/>
    <w:rsid w:val="00EF3610"/>
    <w:rsid w:val="00EF4691"/>
    <w:rsid w:val="00EF4A75"/>
    <w:rsid w:val="00EF5843"/>
    <w:rsid w:val="00EF598F"/>
    <w:rsid w:val="00EF5E89"/>
    <w:rsid w:val="00EF666E"/>
    <w:rsid w:val="00EF73AE"/>
    <w:rsid w:val="00EF7E89"/>
    <w:rsid w:val="00F00052"/>
    <w:rsid w:val="00F00337"/>
    <w:rsid w:val="00F00474"/>
    <w:rsid w:val="00F007E6"/>
    <w:rsid w:val="00F01309"/>
    <w:rsid w:val="00F016C1"/>
    <w:rsid w:val="00F025AA"/>
    <w:rsid w:val="00F02DE2"/>
    <w:rsid w:val="00F0302A"/>
    <w:rsid w:val="00F04172"/>
    <w:rsid w:val="00F04440"/>
    <w:rsid w:val="00F0486B"/>
    <w:rsid w:val="00F04BA9"/>
    <w:rsid w:val="00F04D00"/>
    <w:rsid w:val="00F04FE5"/>
    <w:rsid w:val="00F0500E"/>
    <w:rsid w:val="00F05087"/>
    <w:rsid w:val="00F05ADC"/>
    <w:rsid w:val="00F05B89"/>
    <w:rsid w:val="00F062DC"/>
    <w:rsid w:val="00F06467"/>
    <w:rsid w:val="00F07622"/>
    <w:rsid w:val="00F10F76"/>
    <w:rsid w:val="00F111C5"/>
    <w:rsid w:val="00F12302"/>
    <w:rsid w:val="00F128AE"/>
    <w:rsid w:val="00F12B20"/>
    <w:rsid w:val="00F13663"/>
    <w:rsid w:val="00F139E0"/>
    <w:rsid w:val="00F13BE1"/>
    <w:rsid w:val="00F14DD0"/>
    <w:rsid w:val="00F14E56"/>
    <w:rsid w:val="00F1538E"/>
    <w:rsid w:val="00F17261"/>
    <w:rsid w:val="00F178E9"/>
    <w:rsid w:val="00F21022"/>
    <w:rsid w:val="00F2105F"/>
    <w:rsid w:val="00F2177A"/>
    <w:rsid w:val="00F219FB"/>
    <w:rsid w:val="00F22885"/>
    <w:rsid w:val="00F22F6F"/>
    <w:rsid w:val="00F24148"/>
    <w:rsid w:val="00F24F77"/>
    <w:rsid w:val="00F2594D"/>
    <w:rsid w:val="00F2603D"/>
    <w:rsid w:val="00F2636F"/>
    <w:rsid w:val="00F26456"/>
    <w:rsid w:val="00F26E5E"/>
    <w:rsid w:val="00F270E1"/>
    <w:rsid w:val="00F27AFB"/>
    <w:rsid w:val="00F27FD7"/>
    <w:rsid w:val="00F30B54"/>
    <w:rsid w:val="00F322E9"/>
    <w:rsid w:val="00F3280E"/>
    <w:rsid w:val="00F3444F"/>
    <w:rsid w:val="00F3455F"/>
    <w:rsid w:val="00F348BF"/>
    <w:rsid w:val="00F35126"/>
    <w:rsid w:val="00F3541E"/>
    <w:rsid w:val="00F35C50"/>
    <w:rsid w:val="00F36E6E"/>
    <w:rsid w:val="00F373A3"/>
    <w:rsid w:val="00F37B43"/>
    <w:rsid w:val="00F37D0C"/>
    <w:rsid w:val="00F37EDF"/>
    <w:rsid w:val="00F4016C"/>
    <w:rsid w:val="00F4037D"/>
    <w:rsid w:val="00F40B0D"/>
    <w:rsid w:val="00F4173D"/>
    <w:rsid w:val="00F41E03"/>
    <w:rsid w:val="00F41E3F"/>
    <w:rsid w:val="00F42050"/>
    <w:rsid w:val="00F42498"/>
    <w:rsid w:val="00F440FE"/>
    <w:rsid w:val="00F44721"/>
    <w:rsid w:val="00F45C80"/>
    <w:rsid w:val="00F45D29"/>
    <w:rsid w:val="00F4605F"/>
    <w:rsid w:val="00F464FB"/>
    <w:rsid w:val="00F46BEF"/>
    <w:rsid w:val="00F472A0"/>
    <w:rsid w:val="00F47567"/>
    <w:rsid w:val="00F47689"/>
    <w:rsid w:val="00F501D2"/>
    <w:rsid w:val="00F50AF0"/>
    <w:rsid w:val="00F50D30"/>
    <w:rsid w:val="00F5249E"/>
    <w:rsid w:val="00F52CA8"/>
    <w:rsid w:val="00F52EB6"/>
    <w:rsid w:val="00F54244"/>
    <w:rsid w:val="00F54692"/>
    <w:rsid w:val="00F54749"/>
    <w:rsid w:val="00F54869"/>
    <w:rsid w:val="00F54FBB"/>
    <w:rsid w:val="00F5525F"/>
    <w:rsid w:val="00F557D9"/>
    <w:rsid w:val="00F55F7D"/>
    <w:rsid w:val="00F6126E"/>
    <w:rsid w:val="00F614BD"/>
    <w:rsid w:val="00F61A4F"/>
    <w:rsid w:val="00F62239"/>
    <w:rsid w:val="00F62321"/>
    <w:rsid w:val="00F625DB"/>
    <w:rsid w:val="00F62774"/>
    <w:rsid w:val="00F62DF5"/>
    <w:rsid w:val="00F631A7"/>
    <w:rsid w:val="00F639F9"/>
    <w:rsid w:val="00F647E9"/>
    <w:rsid w:val="00F648F8"/>
    <w:rsid w:val="00F659B4"/>
    <w:rsid w:val="00F66719"/>
    <w:rsid w:val="00F6673C"/>
    <w:rsid w:val="00F67A90"/>
    <w:rsid w:val="00F71FAF"/>
    <w:rsid w:val="00F7209A"/>
    <w:rsid w:val="00F7252B"/>
    <w:rsid w:val="00F73B4B"/>
    <w:rsid w:val="00F74CF7"/>
    <w:rsid w:val="00F754CF"/>
    <w:rsid w:val="00F75E9C"/>
    <w:rsid w:val="00F75FCF"/>
    <w:rsid w:val="00F7619B"/>
    <w:rsid w:val="00F7682B"/>
    <w:rsid w:val="00F76EFB"/>
    <w:rsid w:val="00F7764D"/>
    <w:rsid w:val="00F77C66"/>
    <w:rsid w:val="00F80769"/>
    <w:rsid w:val="00F81D38"/>
    <w:rsid w:val="00F820F7"/>
    <w:rsid w:val="00F82FFA"/>
    <w:rsid w:val="00F838E2"/>
    <w:rsid w:val="00F84938"/>
    <w:rsid w:val="00F85102"/>
    <w:rsid w:val="00F8541D"/>
    <w:rsid w:val="00F8555B"/>
    <w:rsid w:val="00F86FC7"/>
    <w:rsid w:val="00F879EE"/>
    <w:rsid w:val="00F90BD8"/>
    <w:rsid w:val="00F92D8C"/>
    <w:rsid w:val="00F9346B"/>
    <w:rsid w:val="00F93936"/>
    <w:rsid w:val="00F93F8F"/>
    <w:rsid w:val="00F940EC"/>
    <w:rsid w:val="00F944E2"/>
    <w:rsid w:val="00F947D9"/>
    <w:rsid w:val="00F949F7"/>
    <w:rsid w:val="00F94F01"/>
    <w:rsid w:val="00F95568"/>
    <w:rsid w:val="00F958D4"/>
    <w:rsid w:val="00F95B7F"/>
    <w:rsid w:val="00F95F1A"/>
    <w:rsid w:val="00F9611B"/>
    <w:rsid w:val="00F965BC"/>
    <w:rsid w:val="00F97A4B"/>
    <w:rsid w:val="00FA0725"/>
    <w:rsid w:val="00FA0735"/>
    <w:rsid w:val="00FA170D"/>
    <w:rsid w:val="00FA283D"/>
    <w:rsid w:val="00FA3793"/>
    <w:rsid w:val="00FA37DA"/>
    <w:rsid w:val="00FA44A7"/>
    <w:rsid w:val="00FA549C"/>
    <w:rsid w:val="00FA55B8"/>
    <w:rsid w:val="00FA5C02"/>
    <w:rsid w:val="00FA7212"/>
    <w:rsid w:val="00FA78BB"/>
    <w:rsid w:val="00FA7BB6"/>
    <w:rsid w:val="00FA7F54"/>
    <w:rsid w:val="00FB1882"/>
    <w:rsid w:val="00FB299F"/>
    <w:rsid w:val="00FB29FF"/>
    <w:rsid w:val="00FB35C7"/>
    <w:rsid w:val="00FB539A"/>
    <w:rsid w:val="00FB75D7"/>
    <w:rsid w:val="00FB7B2D"/>
    <w:rsid w:val="00FC0A3E"/>
    <w:rsid w:val="00FC131B"/>
    <w:rsid w:val="00FC14DF"/>
    <w:rsid w:val="00FC2039"/>
    <w:rsid w:val="00FC5D9E"/>
    <w:rsid w:val="00FC68F1"/>
    <w:rsid w:val="00FC6F19"/>
    <w:rsid w:val="00FC7F7C"/>
    <w:rsid w:val="00FD1000"/>
    <w:rsid w:val="00FD11EC"/>
    <w:rsid w:val="00FD1434"/>
    <w:rsid w:val="00FD1DCF"/>
    <w:rsid w:val="00FD4700"/>
    <w:rsid w:val="00FD47A3"/>
    <w:rsid w:val="00FD49F6"/>
    <w:rsid w:val="00FD5E64"/>
    <w:rsid w:val="00FD5FF5"/>
    <w:rsid w:val="00FD651F"/>
    <w:rsid w:val="00FD6A2B"/>
    <w:rsid w:val="00FD6F57"/>
    <w:rsid w:val="00FD73DA"/>
    <w:rsid w:val="00FD7555"/>
    <w:rsid w:val="00FD7C34"/>
    <w:rsid w:val="00FD7D1D"/>
    <w:rsid w:val="00FE0AD5"/>
    <w:rsid w:val="00FE111F"/>
    <w:rsid w:val="00FE228F"/>
    <w:rsid w:val="00FE23BE"/>
    <w:rsid w:val="00FE3324"/>
    <w:rsid w:val="00FE4BEB"/>
    <w:rsid w:val="00FE50CD"/>
    <w:rsid w:val="00FE50F6"/>
    <w:rsid w:val="00FE5C1D"/>
    <w:rsid w:val="00FE6371"/>
    <w:rsid w:val="00FE64D7"/>
    <w:rsid w:val="00FE6BBD"/>
    <w:rsid w:val="00FE795E"/>
    <w:rsid w:val="00FE7AF9"/>
    <w:rsid w:val="00FE7E71"/>
    <w:rsid w:val="00FF098E"/>
    <w:rsid w:val="00FF09C5"/>
    <w:rsid w:val="00FF0CB8"/>
    <w:rsid w:val="00FF1D8D"/>
    <w:rsid w:val="00FF2AB7"/>
    <w:rsid w:val="00FF2DD0"/>
    <w:rsid w:val="00FF2F90"/>
    <w:rsid w:val="00FF31F3"/>
    <w:rsid w:val="00FF338B"/>
    <w:rsid w:val="00FF4E9A"/>
    <w:rsid w:val="00FF56E0"/>
    <w:rsid w:val="00FF6BC1"/>
    <w:rsid w:val="00FF6D33"/>
    <w:rsid w:val="011AD896"/>
    <w:rsid w:val="0141E1CB"/>
    <w:rsid w:val="01CBA550"/>
    <w:rsid w:val="020C8D6E"/>
    <w:rsid w:val="023754D5"/>
    <w:rsid w:val="02A7407F"/>
    <w:rsid w:val="02ACD976"/>
    <w:rsid w:val="02E66805"/>
    <w:rsid w:val="03895607"/>
    <w:rsid w:val="03AE14EB"/>
    <w:rsid w:val="041CBE65"/>
    <w:rsid w:val="04229116"/>
    <w:rsid w:val="043BB973"/>
    <w:rsid w:val="0543F9DE"/>
    <w:rsid w:val="057D1584"/>
    <w:rsid w:val="05F7B441"/>
    <w:rsid w:val="066E5C6B"/>
    <w:rsid w:val="06783F53"/>
    <w:rsid w:val="067F9742"/>
    <w:rsid w:val="0684B656"/>
    <w:rsid w:val="06C56D5D"/>
    <w:rsid w:val="07AB3911"/>
    <w:rsid w:val="081DBA07"/>
    <w:rsid w:val="08C6C478"/>
    <w:rsid w:val="090F2A96"/>
    <w:rsid w:val="0910B4D3"/>
    <w:rsid w:val="0956A898"/>
    <w:rsid w:val="098220E3"/>
    <w:rsid w:val="09D68F11"/>
    <w:rsid w:val="0ABDF46E"/>
    <w:rsid w:val="0BF10488"/>
    <w:rsid w:val="0C055907"/>
    <w:rsid w:val="0C1A0CDD"/>
    <w:rsid w:val="0C359081"/>
    <w:rsid w:val="0CAC257C"/>
    <w:rsid w:val="0CDD9DEF"/>
    <w:rsid w:val="0DFA042B"/>
    <w:rsid w:val="0E001E49"/>
    <w:rsid w:val="0E761751"/>
    <w:rsid w:val="0E8412CA"/>
    <w:rsid w:val="0ECA1C8E"/>
    <w:rsid w:val="0EEC1059"/>
    <w:rsid w:val="0F26110D"/>
    <w:rsid w:val="0F5408E6"/>
    <w:rsid w:val="0F891094"/>
    <w:rsid w:val="0FAEC4A5"/>
    <w:rsid w:val="106FD89B"/>
    <w:rsid w:val="10758F50"/>
    <w:rsid w:val="10E5ACAE"/>
    <w:rsid w:val="117397A1"/>
    <w:rsid w:val="117B4240"/>
    <w:rsid w:val="11B7AF6E"/>
    <w:rsid w:val="11C07EFF"/>
    <w:rsid w:val="11DB7246"/>
    <w:rsid w:val="11F14DB7"/>
    <w:rsid w:val="11FA1425"/>
    <w:rsid w:val="121E856A"/>
    <w:rsid w:val="12467E78"/>
    <w:rsid w:val="12EFEF17"/>
    <w:rsid w:val="136F703E"/>
    <w:rsid w:val="139D96E4"/>
    <w:rsid w:val="14202114"/>
    <w:rsid w:val="1488B183"/>
    <w:rsid w:val="154F0807"/>
    <w:rsid w:val="160DEB51"/>
    <w:rsid w:val="1631759D"/>
    <w:rsid w:val="1695BB0C"/>
    <w:rsid w:val="16B24B59"/>
    <w:rsid w:val="176C0122"/>
    <w:rsid w:val="17D943CA"/>
    <w:rsid w:val="18C9C046"/>
    <w:rsid w:val="18E18661"/>
    <w:rsid w:val="19C4E6CD"/>
    <w:rsid w:val="1A2E429A"/>
    <w:rsid w:val="1A432252"/>
    <w:rsid w:val="1A8923EF"/>
    <w:rsid w:val="1BFE3BC0"/>
    <w:rsid w:val="1C15F90F"/>
    <w:rsid w:val="1C659935"/>
    <w:rsid w:val="1D09C5C4"/>
    <w:rsid w:val="1D1E24ED"/>
    <w:rsid w:val="1DDF9726"/>
    <w:rsid w:val="1E6C9B06"/>
    <w:rsid w:val="1E925C78"/>
    <w:rsid w:val="1F09D05E"/>
    <w:rsid w:val="20DF9BA0"/>
    <w:rsid w:val="2105FD11"/>
    <w:rsid w:val="21E82E39"/>
    <w:rsid w:val="21F66650"/>
    <w:rsid w:val="22089263"/>
    <w:rsid w:val="222F9B98"/>
    <w:rsid w:val="22334B21"/>
    <w:rsid w:val="224F0978"/>
    <w:rsid w:val="22C1CCFF"/>
    <w:rsid w:val="22DEA4B3"/>
    <w:rsid w:val="2305053D"/>
    <w:rsid w:val="233ECFCE"/>
    <w:rsid w:val="23B809E9"/>
    <w:rsid w:val="23C917E6"/>
    <w:rsid w:val="2400268C"/>
    <w:rsid w:val="245FB015"/>
    <w:rsid w:val="2497CAC5"/>
    <w:rsid w:val="24C30E58"/>
    <w:rsid w:val="24ED98C7"/>
    <w:rsid w:val="25100E75"/>
    <w:rsid w:val="25429B9D"/>
    <w:rsid w:val="254A8923"/>
    <w:rsid w:val="2558CEEE"/>
    <w:rsid w:val="2595ECD3"/>
    <w:rsid w:val="25AB621E"/>
    <w:rsid w:val="25E412AE"/>
    <w:rsid w:val="2671F4F9"/>
    <w:rsid w:val="26AEF860"/>
    <w:rsid w:val="26D88723"/>
    <w:rsid w:val="2754CBA0"/>
    <w:rsid w:val="280BE85C"/>
    <w:rsid w:val="2887872E"/>
    <w:rsid w:val="289AE8C7"/>
    <w:rsid w:val="28A5AC42"/>
    <w:rsid w:val="29110EF6"/>
    <w:rsid w:val="29379614"/>
    <w:rsid w:val="29818225"/>
    <w:rsid w:val="29B0C89A"/>
    <w:rsid w:val="29BE423A"/>
    <w:rsid w:val="29ECD192"/>
    <w:rsid w:val="2A43CD05"/>
    <w:rsid w:val="2AC607B4"/>
    <w:rsid w:val="2BA3593E"/>
    <w:rsid w:val="2BC84F46"/>
    <w:rsid w:val="2BEAF8E3"/>
    <w:rsid w:val="2BEFAF7C"/>
    <w:rsid w:val="2C0C381E"/>
    <w:rsid w:val="2C3774E1"/>
    <w:rsid w:val="2C59EA8F"/>
    <w:rsid w:val="2C6379F2"/>
    <w:rsid w:val="2C6C7C8F"/>
    <w:rsid w:val="2D50CB49"/>
    <w:rsid w:val="2DE408E8"/>
    <w:rsid w:val="2DF5BAF0"/>
    <w:rsid w:val="2E17BA20"/>
    <w:rsid w:val="2E19C530"/>
    <w:rsid w:val="2E7B6B3E"/>
    <w:rsid w:val="2F23A4B8"/>
    <w:rsid w:val="2FF692EB"/>
    <w:rsid w:val="3096891B"/>
    <w:rsid w:val="30FB6136"/>
    <w:rsid w:val="310AE604"/>
    <w:rsid w:val="31240E61"/>
    <w:rsid w:val="3178C462"/>
    <w:rsid w:val="31F0AA8E"/>
    <w:rsid w:val="32009733"/>
    <w:rsid w:val="32129AC2"/>
    <w:rsid w:val="3232597C"/>
    <w:rsid w:val="32807FB8"/>
    <w:rsid w:val="32BC0BD5"/>
    <w:rsid w:val="32F1BA10"/>
    <w:rsid w:val="333D7A5B"/>
    <w:rsid w:val="334C7A4B"/>
    <w:rsid w:val="347E24D1"/>
    <w:rsid w:val="34A1DE81"/>
    <w:rsid w:val="35197F5C"/>
    <w:rsid w:val="35E48816"/>
    <w:rsid w:val="3608BA5B"/>
    <w:rsid w:val="365DBD31"/>
    <w:rsid w:val="3678A8F0"/>
    <w:rsid w:val="369BE9DB"/>
    <w:rsid w:val="37554208"/>
    <w:rsid w:val="37F2FA09"/>
    <w:rsid w:val="383B1279"/>
    <w:rsid w:val="38FC573A"/>
    <w:rsid w:val="3A727434"/>
    <w:rsid w:val="3AF596E9"/>
    <w:rsid w:val="3B29DC99"/>
    <w:rsid w:val="3B75371A"/>
    <w:rsid w:val="3B8438EC"/>
    <w:rsid w:val="3B9F1AD7"/>
    <w:rsid w:val="3BC16A8E"/>
    <w:rsid w:val="3BE52BEA"/>
    <w:rsid w:val="3C16F930"/>
    <w:rsid w:val="3C3C1D45"/>
    <w:rsid w:val="3D01458C"/>
    <w:rsid w:val="3D120019"/>
    <w:rsid w:val="3D5D3AEF"/>
    <w:rsid w:val="3DCEA8AF"/>
    <w:rsid w:val="3E8325DD"/>
    <w:rsid w:val="3EC403A2"/>
    <w:rsid w:val="3EF90B50"/>
    <w:rsid w:val="3EFFA1AD"/>
    <w:rsid w:val="3F44B02C"/>
    <w:rsid w:val="3F51A86B"/>
    <w:rsid w:val="40163FA2"/>
    <w:rsid w:val="40B55F05"/>
    <w:rsid w:val="40ED8C45"/>
    <w:rsid w:val="41B20ACA"/>
    <w:rsid w:val="428EEB1C"/>
    <w:rsid w:val="42C1BAED"/>
    <w:rsid w:val="42CE1506"/>
    <w:rsid w:val="43DC3CB6"/>
    <w:rsid w:val="4469E567"/>
    <w:rsid w:val="448795B8"/>
    <w:rsid w:val="45632DF5"/>
    <w:rsid w:val="4577D933"/>
    <w:rsid w:val="45B2D514"/>
    <w:rsid w:val="45E05277"/>
    <w:rsid w:val="469B08FB"/>
    <w:rsid w:val="46D45D2C"/>
    <w:rsid w:val="46E71F2A"/>
    <w:rsid w:val="47389840"/>
    <w:rsid w:val="476C6252"/>
    <w:rsid w:val="47749709"/>
    <w:rsid w:val="47B5A3F6"/>
    <w:rsid w:val="48118383"/>
    <w:rsid w:val="4833A87D"/>
    <w:rsid w:val="484CD34D"/>
    <w:rsid w:val="48653E1C"/>
    <w:rsid w:val="48840E45"/>
    <w:rsid w:val="48B5353E"/>
    <w:rsid w:val="48B79DBD"/>
    <w:rsid w:val="4911B543"/>
    <w:rsid w:val="4A866621"/>
    <w:rsid w:val="4ACFD99A"/>
    <w:rsid w:val="4BB2938C"/>
    <w:rsid w:val="4BE6CD57"/>
    <w:rsid w:val="4C669D24"/>
    <w:rsid w:val="4C855FF2"/>
    <w:rsid w:val="4D2BE3AD"/>
    <w:rsid w:val="4D3E570B"/>
    <w:rsid w:val="4E1BF472"/>
    <w:rsid w:val="4E5E9933"/>
    <w:rsid w:val="4E9CEDD4"/>
    <w:rsid w:val="4EE76AAC"/>
    <w:rsid w:val="4F8C2810"/>
    <w:rsid w:val="4FCC83E0"/>
    <w:rsid w:val="4FF0600D"/>
    <w:rsid w:val="500CC652"/>
    <w:rsid w:val="50362484"/>
    <w:rsid w:val="5070E5AF"/>
    <w:rsid w:val="50C61500"/>
    <w:rsid w:val="5169BAC0"/>
    <w:rsid w:val="51A8F204"/>
    <w:rsid w:val="5211C82E"/>
    <w:rsid w:val="5295A0D6"/>
    <w:rsid w:val="5398BBB8"/>
    <w:rsid w:val="53B2B5BA"/>
    <w:rsid w:val="53BB3DF6"/>
    <w:rsid w:val="53D7FBC3"/>
    <w:rsid w:val="542A6CE2"/>
    <w:rsid w:val="556CE55A"/>
    <w:rsid w:val="55917C75"/>
    <w:rsid w:val="55A05A67"/>
    <w:rsid w:val="55E5A05D"/>
    <w:rsid w:val="5665269F"/>
    <w:rsid w:val="56D72EE4"/>
    <w:rsid w:val="56ED26D7"/>
    <w:rsid w:val="56FEA298"/>
    <w:rsid w:val="57457BD3"/>
    <w:rsid w:val="57632094"/>
    <w:rsid w:val="576FB43C"/>
    <w:rsid w:val="57D90A4A"/>
    <w:rsid w:val="57E8A081"/>
    <w:rsid w:val="58C126F9"/>
    <w:rsid w:val="591DDC9D"/>
    <w:rsid w:val="598E0B76"/>
    <w:rsid w:val="59BD5DE7"/>
    <w:rsid w:val="59D61C8E"/>
    <w:rsid w:val="5A29285A"/>
    <w:rsid w:val="5A40A6EA"/>
    <w:rsid w:val="5A8F4526"/>
    <w:rsid w:val="5AC3511D"/>
    <w:rsid w:val="5AF70514"/>
    <w:rsid w:val="5B2731F9"/>
    <w:rsid w:val="5BC097FA"/>
    <w:rsid w:val="5BD1D2D1"/>
    <w:rsid w:val="5C4446DD"/>
    <w:rsid w:val="5D7113DD"/>
    <w:rsid w:val="5DCF71CA"/>
    <w:rsid w:val="5E37710E"/>
    <w:rsid w:val="5E53609E"/>
    <w:rsid w:val="5E93CD65"/>
    <w:rsid w:val="5EAC521C"/>
    <w:rsid w:val="5EC5CD3F"/>
    <w:rsid w:val="5EC959A6"/>
    <w:rsid w:val="5FB7F55F"/>
    <w:rsid w:val="5FF0AAE1"/>
    <w:rsid w:val="5FF4A7A4"/>
    <w:rsid w:val="6090292B"/>
    <w:rsid w:val="6094091D"/>
    <w:rsid w:val="60A543F4"/>
    <w:rsid w:val="60D29804"/>
    <w:rsid w:val="613ECD7F"/>
    <w:rsid w:val="6167319C"/>
    <w:rsid w:val="61C5AE5A"/>
    <w:rsid w:val="62563DC1"/>
    <w:rsid w:val="62773F18"/>
    <w:rsid w:val="62995429"/>
    <w:rsid w:val="63239C71"/>
    <w:rsid w:val="632CE9C2"/>
    <w:rsid w:val="6346121F"/>
    <w:rsid w:val="63C3BC59"/>
    <w:rsid w:val="6445B219"/>
    <w:rsid w:val="645442C6"/>
    <w:rsid w:val="646EADD3"/>
    <w:rsid w:val="647132FF"/>
    <w:rsid w:val="64991CBD"/>
    <w:rsid w:val="64ADD832"/>
    <w:rsid w:val="64BB9C93"/>
    <w:rsid w:val="650206E8"/>
    <w:rsid w:val="653ACB39"/>
    <w:rsid w:val="65B3AE53"/>
    <w:rsid w:val="663E72D6"/>
    <w:rsid w:val="6697027C"/>
    <w:rsid w:val="6725C04F"/>
    <w:rsid w:val="6773F837"/>
    <w:rsid w:val="67D35320"/>
    <w:rsid w:val="6808486B"/>
    <w:rsid w:val="68E599F5"/>
    <w:rsid w:val="68F66480"/>
    <w:rsid w:val="6912CB83"/>
    <w:rsid w:val="69761398"/>
    <w:rsid w:val="69C46B1A"/>
    <w:rsid w:val="69CC1B3F"/>
    <w:rsid w:val="6A47881B"/>
    <w:rsid w:val="6A5D6111"/>
    <w:rsid w:val="6A816A56"/>
    <w:rsid w:val="6ABCFA94"/>
    <w:rsid w:val="6B31654A"/>
    <w:rsid w:val="6B44DE25"/>
    <w:rsid w:val="6BC4F9B3"/>
    <w:rsid w:val="6CDBB98E"/>
    <w:rsid w:val="6CE9A3A3"/>
    <w:rsid w:val="6D4C76C3"/>
    <w:rsid w:val="6D5B75A7"/>
    <w:rsid w:val="6D5D0B35"/>
    <w:rsid w:val="6DC52683"/>
    <w:rsid w:val="6DC889E9"/>
    <w:rsid w:val="6E6D3589"/>
    <w:rsid w:val="6E88C4C6"/>
    <w:rsid w:val="6E8F1915"/>
    <w:rsid w:val="6F208DC8"/>
    <w:rsid w:val="6F9C72C5"/>
    <w:rsid w:val="6FC576F1"/>
    <w:rsid w:val="6FEBAE10"/>
    <w:rsid w:val="70D9D428"/>
    <w:rsid w:val="71EFE828"/>
    <w:rsid w:val="72520288"/>
    <w:rsid w:val="731A31B6"/>
    <w:rsid w:val="7361266B"/>
    <w:rsid w:val="73FE89C6"/>
    <w:rsid w:val="74303A22"/>
    <w:rsid w:val="75100E5D"/>
    <w:rsid w:val="75CC0A83"/>
    <w:rsid w:val="767E00CA"/>
    <w:rsid w:val="76DD4648"/>
    <w:rsid w:val="77E810A4"/>
    <w:rsid w:val="78026ACE"/>
    <w:rsid w:val="782CBC15"/>
    <w:rsid w:val="78A0AE81"/>
    <w:rsid w:val="78A85FC1"/>
    <w:rsid w:val="78AB05AC"/>
    <w:rsid w:val="78EE5CDE"/>
    <w:rsid w:val="792C11A6"/>
    <w:rsid w:val="7979982C"/>
    <w:rsid w:val="79C996D8"/>
    <w:rsid w:val="7A65B16E"/>
    <w:rsid w:val="7AA7ABB9"/>
    <w:rsid w:val="7B478914"/>
    <w:rsid w:val="7B581C32"/>
    <w:rsid w:val="7BB83928"/>
    <w:rsid w:val="7BBE1EF9"/>
    <w:rsid w:val="7C781CC9"/>
    <w:rsid w:val="7D2E5967"/>
    <w:rsid w:val="7DC1E556"/>
    <w:rsid w:val="7E24C513"/>
    <w:rsid w:val="7E47135F"/>
    <w:rsid w:val="7E6ADD95"/>
    <w:rsid w:val="7E85C033"/>
    <w:rsid w:val="7EA87244"/>
    <w:rsid w:val="7EFC5248"/>
    <w:rsid w:val="7EFD707A"/>
    <w:rsid w:val="7F434305"/>
    <w:rsid w:val="7FA61169"/>
    <w:rsid w:val="7FAD01B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1FF34"/>
  <w15:docId w15:val="{89BAB78C-1BEC-458B-A1F4-0F58C27BB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F4173D"/>
    <w:pPr>
      <w:widowControl w:val="0"/>
    </w:pPr>
    <w:rPr>
      <w:rFonts w:ascii="Times New Roman" w:eastAsia="Times New Roman" w:hAnsi="Times New Roman"/>
    </w:rPr>
  </w:style>
  <w:style w:type="paragraph" w:styleId="Nagwek1">
    <w:name w:val="heading 1"/>
    <w:basedOn w:val="Normalny"/>
    <w:next w:val="Normalny"/>
    <w:link w:val="Nagwek1Znak"/>
    <w:uiPriority w:val="9"/>
    <w:qFormat/>
    <w:rsid w:val="000F3052"/>
    <w:pPr>
      <w:keepNext/>
      <w:keepLines/>
      <w:widowControl/>
      <w:spacing w:before="480"/>
      <w:outlineLvl w:val="0"/>
    </w:pPr>
    <w:rPr>
      <w:rFonts w:ascii="Cambria" w:hAnsi="Cambria"/>
      <w:b/>
      <w:bCs/>
      <w:color w:val="365F91"/>
      <w:sz w:val="28"/>
      <w:szCs w:val="28"/>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627A68"/>
    <w:pPr>
      <w:keepNext/>
      <w:jc w:val="both"/>
      <w:outlineLvl w:val="1"/>
    </w:pPr>
    <w:rPr>
      <w:rFonts w:ascii="Cambria" w:hAnsi="Cambria"/>
      <w:b/>
      <w:bCs/>
      <w:i/>
      <w:iCs/>
      <w:sz w:val="28"/>
      <w:szCs w:val="28"/>
    </w:rPr>
  </w:style>
  <w:style w:type="paragraph" w:styleId="Nagwek3">
    <w:name w:val="heading 3"/>
    <w:basedOn w:val="Normalny"/>
    <w:next w:val="Normalny"/>
    <w:link w:val="Nagwek3Znak"/>
    <w:unhideWhenUsed/>
    <w:qFormat/>
    <w:rsid w:val="00BB3148"/>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0F3052"/>
    <w:pPr>
      <w:keepNext/>
      <w:pageBreakBefore/>
      <w:widowControl/>
      <w:jc w:val="both"/>
      <w:textAlignment w:val="top"/>
      <w:outlineLvl w:val="3"/>
    </w:pPr>
    <w:rPr>
      <w:rFonts w:ascii="Arial" w:hAnsi="Arial"/>
      <w:b/>
      <w:bCs/>
      <w:sz w:val="28"/>
      <w:szCs w:val="24"/>
    </w:rPr>
  </w:style>
  <w:style w:type="paragraph" w:styleId="Nagwek5">
    <w:name w:val="heading 5"/>
    <w:basedOn w:val="Normalny"/>
    <w:next w:val="Normalny"/>
    <w:link w:val="Nagwek5Znak"/>
    <w:qFormat/>
    <w:rsid w:val="000F3052"/>
    <w:pPr>
      <w:keepNext/>
      <w:widowControl/>
      <w:jc w:val="center"/>
      <w:outlineLvl w:val="4"/>
    </w:pPr>
    <w:rPr>
      <w:rFonts w:ascii="Arial" w:hAnsi="Arial"/>
      <w:b/>
      <w:bCs/>
      <w:sz w:val="28"/>
      <w:szCs w:val="24"/>
    </w:rPr>
  </w:style>
  <w:style w:type="paragraph" w:styleId="Nagwek6">
    <w:name w:val="heading 6"/>
    <w:basedOn w:val="Normalny"/>
    <w:next w:val="Normalny"/>
    <w:link w:val="Nagwek6Znak"/>
    <w:qFormat/>
    <w:rsid w:val="000F3052"/>
    <w:pPr>
      <w:keepNext/>
      <w:widowControl/>
      <w:outlineLvl w:val="5"/>
    </w:pPr>
    <w:rPr>
      <w:rFonts w:ascii="Arial" w:hAnsi="Arial"/>
      <w:b/>
      <w:bCs/>
      <w:sz w:val="24"/>
      <w:szCs w:val="24"/>
    </w:rPr>
  </w:style>
  <w:style w:type="paragraph" w:styleId="Nagwek7">
    <w:name w:val="heading 7"/>
    <w:basedOn w:val="Normalny"/>
    <w:next w:val="Normalny"/>
    <w:link w:val="Nagwek7Znak"/>
    <w:uiPriority w:val="99"/>
    <w:qFormat/>
    <w:rsid w:val="00627A68"/>
    <w:pPr>
      <w:keepNext/>
      <w:jc w:val="right"/>
      <w:outlineLvl w:val="6"/>
    </w:pPr>
    <w:rPr>
      <w:rFonts w:ascii="Calibri" w:hAnsi="Calibri"/>
      <w:sz w:val="24"/>
      <w:szCs w:val="24"/>
    </w:rPr>
  </w:style>
  <w:style w:type="paragraph" w:styleId="Nagwek8">
    <w:name w:val="heading 8"/>
    <w:basedOn w:val="Normalny"/>
    <w:next w:val="Normalny"/>
    <w:link w:val="Nagwek8Znak"/>
    <w:qFormat/>
    <w:rsid w:val="000F3052"/>
    <w:pPr>
      <w:keepNext/>
      <w:widowControl/>
      <w:spacing w:line="360" w:lineRule="auto"/>
      <w:jc w:val="both"/>
      <w:outlineLvl w:val="7"/>
    </w:pPr>
    <w:rPr>
      <w:rFonts w:ascii="Arial" w:hAnsi="Arial"/>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27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rsid w:val="00627A68"/>
    <w:rPr>
      <w:rFonts w:ascii="Cambria" w:eastAsia="Times New Roman" w:hAnsi="Cambria" w:cs="Times New Roman"/>
      <w:b/>
      <w:bCs/>
      <w:i/>
      <w:iCs/>
      <w:sz w:val="28"/>
      <w:szCs w:val="28"/>
    </w:rPr>
  </w:style>
  <w:style w:type="character" w:customStyle="1" w:styleId="Nagwek7Znak">
    <w:name w:val="Nagłówek 7 Znak"/>
    <w:link w:val="Nagwek7"/>
    <w:uiPriority w:val="99"/>
    <w:rsid w:val="00627A68"/>
    <w:rPr>
      <w:rFonts w:ascii="Calibri" w:eastAsia="Times New Roman" w:hAnsi="Calibri" w:cs="Times New Roman"/>
      <w:sz w:val="24"/>
      <w:szCs w:val="24"/>
    </w:rPr>
  </w:style>
  <w:style w:type="character" w:styleId="Hipercze">
    <w:name w:val="Hyperlink"/>
    <w:uiPriority w:val="99"/>
    <w:rsid w:val="00627A68"/>
    <w:rPr>
      <w:color w:val="0000FF"/>
      <w:u w:val="single"/>
    </w:rPr>
  </w:style>
  <w:style w:type="paragraph" w:styleId="Tekstpodstawowy2">
    <w:name w:val="Body Text 2"/>
    <w:aliases w:val="Znak Znak,Znak, Znak"/>
    <w:basedOn w:val="Normalny"/>
    <w:link w:val="Tekstpodstawowy2Znak"/>
    <w:uiPriority w:val="99"/>
    <w:rsid w:val="00627A68"/>
    <w:pPr>
      <w:spacing w:after="120"/>
      <w:ind w:left="283"/>
    </w:pPr>
  </w:style>
  <w:style w:type="character" w:customStyle="1" w:styleId="Tekstpodstawowy2Znak">
    <w:name w:val="Tekst podstawowy 2 Znak"/>
    <w:aliases w:val="Znak Znak Znak,Znak Znak1, Znak Znak"/>
    <w:link w:val="Tekstpodstawowy2"/>
    <w:uiPriority w:val="99"/>
    <w:rsid w:val="00627A68"/>
    <w:rPr>
      <w:rFonts w:ascii="Times New Roman" w:eastAsia="Times New Roman" w:hAnsi="Times New Roman" w:cs="Times New Roman"/>
      <w:sz w:val="20"/>
      <w:szCs w:val="20"/>
    </w:rPr>
  </w:style>
  <w:style w:type="paragraph" w:styleId="Tekstpodstawowy">
    <w:name w:val="Body Text"/>
    <w:basedOn w:val="Normalny"/>
    <w:link w:val="TekstpodstawowyZnak"/>
    <w:uiPriority w:val="99"/>
    <w:rsid w:val="00627A68"/>
    <w:pPr>
      <w:jc w:val="both"/>
    </w:pPr>
  </w:style>
  <w:style w:type="character" w:customStyle="1" w:styleId="TekstpodstawowyZnak">
    <w:name w:val="Tekst podstawowy Znak"/>
    <w:link w:val="Tekstpodstawowy"/>
    <w:uiPriority w:val="99"/>
    <w:rsid w:val="00627A68"/>
    <w:rPr>
      <w:rFonts w:ascii="Times New Roman" w:eastAsia="Times New Roman" w:hAnsi="Times New Roman" w:cs="Times New Roman"/>
      <w:sz w:val="20"/>
      <w:szCs w:val="20"/>
    </w:rPr>
  </w:style>
  <w:style w:type="paragraph" w:customStyle="1" w:styleId="BodyText21">
    <w:name w:val="Body Text 21"/>
    <w:basedOn w:val="Normalny"/>
    <w:uiPriority w:val="99"/>
    <w:rsid w:val="00627A68"/>
    <w:pPr>
      <w:ind w:firstLine="60"/>
      <w:jc w:val="both"/>
    </w:pPr>
    <w:rPr>
      <w:rFonts w:ascii="Arial" w:hAnsi="Arial" w:cs="Arial"/>
      <w:sz w:val="24"/>
      <w:szCs w:val="24"/>
    </w:rPr>
  </w:style>
  <w:style w:type="paragraph" w:styleId="Tekstprzypisudolnego">
    <w:name w:val="footnote text"/>
    <w:aliases w:val="Tekst przypisu"/>
    <w:basedOn w:val="Normalny"/>
    <w:link w:val="TekstprzypisudolnegoZnak"/>
    <w:uiPriority w:val="99"/>
    <w:rsid w:val="00627A68"/>
  </w:style>
  <w:style w:type="character" w:customStyle="1" w:styleId="TekstprzypisudolnegoZnak">
    <w:name w:val="Tekst przypisu dolnego Znak"/>
    <w:aliases w:val="Tekst przypisu Znak"/>
    <w:link w:val="Tekstprzypisudolnego"/>
    <w:uiPriority w:val="99"/>
    <w:rsid w:val="00627A68"/>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627A68"/>
    <w:rPr>
      <w:vertAlign w:val="superscript"/>
    </w:rPr>
  </w:style>
  <w:style w:type="paragraph" w:styleId="Nagwek">
    <w:name w:val="header"/>
    <w:aliases w:val="Nagłówek strony,Punktowanie Znak,Punktowanie,Nagłówek strony nieparzystej Znak Znak,Nagłówek strony nieparzystej Znak,Nagłówek strony1,Nagłówek strony11"/>
    <w:basedOn w:val="Normalny"/>
    <w:link w:val="NagwekZnak"/>
    <w:uiPriority w:val="99"/>
    <w:rsid w:val="00627A68"/>
    <w:pPr>
      <w:tabs>
        <w:tab w:val="center" w:pos="4536"/>
        <w:tab w:val="right" w:pos="9072"/>
      </w:tabs>
    </w:pPr>
  </w:style>
  <w:style w:type="character" w:customStyle="1" w:styleId="NagwekZnak">
    <w:name w:val="Nagłówek Znak"/>
    <w:aliases w:val="Nagłówek strony Znak,Punktowanie Znak Znak,Punktowanie Znak1,Nagłówek strony nieparzystej Znak Znak Znak,Nagłówek strony nieparzystej Znak Znak1,Nagłówek strony1 Znak,Nagłówek strony11 Znak"/>
    <w:link w:val="Nagwek"/>
    <w:uiPriority w:val="99"/>
    <w:rsid w:val="00627A68"/>
    <w:rPr>
      <w:rFonts w:ascii="Times New Roman" w:eastAsia="Times New Roman" w:hAnsi="Times New Roman" w:cs="Times New Roman"/>
      <w:sz w:val="20"/>
      <w:szCs w:val="20"/>
    </w:rPr>
  </w:style>
  <w:style w:type="paragraph" w:customStyle="1" w:styleId="TekstprzypisudolnegoTekstprzypisu">
    <w:name w:val="Tekst przypisu dolnego.Tekst przypisu"/>
    <w:basedOn w:val="Normalny"/>
    <w:uiPriority w:val="99"/>
    <w:rsid w:val="00627A68"/>
  </w:style>
  <w:style w:type="paragraph" w:customStyle="1" w:styleId="Tekstpodstawowy21">
    <w:name w:val="Tekst podstawowy 21"/>
    <w:basedOn w:val="Normalny"/>
    <w:rsid w:val="00627A68"/>
    <w:pPr>
      <w:widowControl/>
      <w:suppressAutoHyphens/>
      <w:overflowPunct w:val="0"/>
      <w:autoSpaceDE w:val="0"/>
      <w:textAlignment w:val="baseline"/>
    </w:pPr>
    <w:rPr>
      <w:rFonts w:ascii="Arial" w:hAnsi="Arial"/>
      <w:sz w:val="22"/>
      <w:lang w:eastAsia="ar-SA"/>
    </w:rPr>
  </w:style>
  <w:style w:type="paragraph" w:styleId="Tekstpodstawowywcity2">
    <w:name w:val="Body Text Indent 2"/>
    <w:basedOn w:val="Normalny"/>
    <w:link w:val="Tekstpodstawowywcity2Znak"/>
    <w:rsid w:val="00627A68"/>
    <w:pPr>
      <w:spacing w:after="120" w:line="480" w:lineRule="auto"/>
      <w:ind w:left="283"/>
    </w:pPr>
  </w:style>
  <w:style w:type="character" w:customStyle="1" w:styleId="Tekstpodstawowywcity2Znak">
    <w:name w:val="Tekst podstawowy wcięty 2 Znak"/>
    <w:link w:val="Tekstpodstawowywcity2"/>
    <w:rsid w:val="00627A68"/>
    <w:rPr>
      <w:rFonts w:ascii="Times New Roman" w:eastAsia="Times New Roman" w:hAnsi="Times New Roman" w:cs="Times New Roman"/>
      <w:sz w:val="20"/>
      <w:szCs w:val="20"/>
      <w:lang w:eastAsia="pl-PL"/>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627A68"/>
    <w:pPr>
      <w:ind w:left="720"/>
      <w:contextualSpacing/>
    </w:pPr>
  </w:style>
  <w:style w:type="paragraph" w:customStyle="1" w:styleId="Default">
    <w:name w:val="Default"/>
    <w:link w:val="DefaultZnak"/>
    <w:qFormat/>
    <w:rsid w:val="00627A68"/>
    <w:pPr>
      <w:autoSpaceDE w:val="0"/>
      <w:autoSpaceDN w:val="0"/>
      <w:adjustRightInd w:val="0"/>
    </w:pPr>
    <w:rPr>
      <w:rFonts w:ascii="Times New Roman" w:eastAsia="Times New Roman" w:hAnsi="Times New Roman"/>
      <w:color w:val="000000"/>
      <w:sz w:val="24"/>
      <w:szCs w:val="24"/>
    </w:rPr>
  </w:style>
  <w:style w:type="paragraph" w:customStyle="1" w:styleId="Styl">
    <w:name w:val="Styl"/>
    <w:uiPriority w:val="99"/>
    <w:rsid w:val="00627A68"/>
    <w:pPr>
      <w:widowControl w:val="0"/>
      <w:autoSpaceDE w:val="0"/>
      <w:autoSpaceDN w:val="0"/>
      <w:adjustRightInd w:val="0"/>
    </w:pPr>
    <w:rPr>
      <w:rFonts w:ascii="Times New Roman" w:eastAsia="Times New Roman" w:hAnsi="Times New Roman"/>
      <w:sz w:val="24"/>
      <w:szCs w:val="24"/>
    </w:rPr>
  </w:style>
  <w:style w:type="paragraph" w:customStyle="1" w:styleId="Tekstpodstawowy211">
    <w:name w:val="Tekst podstawowy 211"/>
    <w:basedOn w:val="Normalny"/>
    <w:uiPriority w:val="99"/>
    <w:rsid w:val="00627A68"/>
    <w:pPr>
      <w:widowControl/>
      <w:suppressAutoHyphens/>
      <w:overflowPunct w:val="0"/>
      <w:autoSpaceDE w:val="0"/>
      <w:textAlignment w:val="baseline"/>
    </w:pPr>
    <w:rPr>
      <w:rFonts w:ascii="Arial" w:hAnsi="Arial"/>
      <w:sz w:val="22"/>
      <w:lang w:eastAsia="ar-SA"/>
    </w:rPr>
  </w:style>
  <w:style w:type="paragraph" w:customStyle="1" w:styleId="Tekstpodstawowywcity22">
    <w:name w:val="Tekst podstawowy wcięty 22"/>
    <w:basedOn w:val="Normalny"/>
    <w:uiPriority w:val="99"/>
    <w:rsid w:val="00627A68"/>
    <w:pPr>
      <w:suppressAutoHyphens/>
      <w:spacing w:after="120" w:line="480" w:lineRule="auto"/>
      <w:ind w:left="283"/>
    </w:pPr>
    <w:rPr>
      <w:lang w:eastAsia="ar-SA"/>
    </w:rPr>
  </w:style>
  <w:style w:type="character" w:customStyle="1" w:styleId="Znakiprzypiswdolnych">
    <w:name w:val="Znaki przypisów dolnych"/>
    <w:rsid w:val="00627A68"/>
    <w:rPr>
      <w:vertAlign w:val="superscript"/>
    </w:rPr>
  </w:style>
  <w:style w:type="paragraph" w:styleId="Tekstdymka">
    <w:name w:val="Balloon Text"/>
    <w:basedOn w:val="Normalny"/>
    <w:link w:val="TekstdymkaZnak"/>
    <w:semiHidden/>
    <w:unhideWhenUsed/>
    <w:rsid w:val="00627A68"/>
    <w:rPr>
      <w:rFonts w:ascii="Tahoma" w:hAnsi="Tahoma"/>
      <w:sz w:val="16"/>
      <w:szCs w:val="16"/>
    </w:rPr>
  </w:style>
  <w:style w:type="character" w:customStyle="1" w:styleId="TekstdymkaZnak">
    <w:name w:val="Tekst dymka Znak"/>
    <w:link w:val="Tekstdymka"/>
    <w:semiHidden/>
    <w:rsid w:val="00627A68"/>
    <w:rPr>
      <w:rFonts w:ascii="Tahoma" w:eastAsia="Times New Roman" w:hAnsi="Tahoma" w:cs="Tahoma"/>
      <w:sz w:val="16"/>
      <w:szCs w:val="16"/>
      <w:lang w:eastAsia="pl-PL"/>
    </w:rPr>
  </w:style>
  <w:style w:type="character" w:styleId="Odwoaniedokomentarza">
    <w:name w:val="annotation reference"/>
    <w:uiPriority w:val="99"/>
    <w:semiHidden/>
    <w:unhideWhenUsed/>
    <w:rsid w:val="00955790"/>
    <w:rPr>
      <w:sz w:val="16"/>
      <w:szCs w:val="16"/>
    </w:rPr>
  </w:style>
  <w:style w:type="paragraph" w:styleId="Tekstkomentarza">
    <w:name w:val="annotation text"/>
    <w:basedOn w:val="Normalny"/>
    <w:link w:val="TekstkomentarzaZnak"/>
    <w:unhideWhenUsed/>
    <w:rsid w:val="00955790"/>
  </w:style>
  <w:style w:type="character" w:customStyle="1" w:styleId="TekstkomentarzaZnak">
    <w:name w:val="Tekst komentarza Znak"/>
    <w:link w:val="Tekstkomentarza"/>
    <w:rsid w:val="00955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55790"/>
    <w:rPr>
      <w:b/>
      <w:bCs/>
    </w:rPr>
  </w:style>
  <w:style w:type="character" w:customStyle="1" w:styleId="TematkomentarzaZnak">
    <w:name w:val="Temat komentarza Znak"/>
    <w:link w:val="Tematkomentarza"/>
    <w:uiPriority w:val="99"/>
    <w:semiHidden/>
    <w:rsid w:val="00955790"/>
    <w:rPr>
      <w:rFonts w:ascii="Times New Roman" w:eastAsia="Times New Roman" w:hAnsi="Times New Roman" w:cs="Times New Roman"/>
      <w:b/>
      <w:bCs/>
      <w:sz w:val="20"/>
      <w:szCs w:val="20"/>
      <w:lang w:eastAsia="pl-PL"/>
    </w:rPr>
  </w:style>
  <w:style w:type="paragraph" w:styleId="Stopka">
    <w:name w:val="footer"/>
    <w:basedOn w:val="Normalny"/>
    <w:link w:val="StopkaZnak"/>
    <w:uiPriority w:val="99"/>
    <w:unhideWhenUsed/>
    <w:rsid w:val="00F949F7"/>
    <w:pPr>
      <w:tabs>
        <w:tab w:val="center" w:pos="4536"/>
        <w:tab w:val="right" w:pos="9072"/>
      </w:tabs>
    </w:pPr>
  </w:style>
  <w:style w:type="character" w:customStyle="1" w:styleId="StopkaZnak">
    <w:name w:val="Stopka Znak"/>
    <w:link w:val="Stopka"/>
    <w:uiPriority w:val="99"/>
    <w:rsid w:val="00F949F7"/>
    <w:rPr>
      <w:rFonts w:ascii="Times New Roman" w:eastAsia="Times New Roman" w:hAnsi="Times New Roman" w:cs="Times New Roman"/>
      <w:sz w:val="20"/>
      <w:szCs w:val="20"/>
      <w:lang w:eastAsia="pl-PL"/>
    </w:rPr>
  </w:style>
  <w:style w:type="paragraph" w:customStyle="1" w:styleId="Akapitzlist1">
    <w:name w:val="Akapit z listą1"/>
    <w:basedOn w:val="Normalny"/>
    <w:link w:val="ListParagraphChar"/>
    <w:qFormat/>
    <w:rsid w:val="00920F3F"/>
    <w:pPr>
      <w:widowControl/>
      <w:spacing w:after="200" w:line="276" w:lineRule="auto"/>
      <w:ind w:left="720"/>
      <w:contextualSpacing/>
    </w:pPr>
    <w:rPr>
      <w:rFonts w:ascii="Calibri" w:hAnsi="Calibri"/>
      <w:sz w:val="22"/>
      <w:szCs w:val="22"/>
      <w:lang w:eastAsia="en-US"/>
    </w:rPr>
  </w:style>
  <w:style w:type="paragraph" w:customStyle="1" w:styleId="Style3">
    <w:name w:val="Style3"/>
    <w:basedOn w:val="Normalny"/>
    <w:rsid w:val="002F2FB2"/>
    <w:pPr>
      <w:autoSpaceDE w:val="0"/>
      <w:autoSpaceDN w:val="0"/>
      <w:adjustRightInd w:val="0"/>
      <w:spacing w:line="374" w:lineRule="exact"/>
      <w:ind w:hanging="360"/>
      <w:jc w:val="both"/>
    </w:pPr>
    <w:rPr>
      <w:rFonts w:ascii="Trebuchet MS" w:hAnsi="Trebuchet MS"/>
      <w:sz w:val="24"/>
      <w:szCs w:val="24"/>
    </w:rPr>
  </w:style>
  <w:style w:type="character" w:customStyle="1" w:styleId="FontStyle11">
    <w:name w:val="Font Style11"/>
    <w:rsid w:val="002F2FB2"/>
    <w:rPr>
      <w:rFonts w:ascii="Trebuchet MS" w:hAnsi="Trebuchet MS" w:cs="Trebuchet MS"/>
      <w:sz w:val="22"/>
      <w:szCs w:val="22"/>
    </w:rPr>
  </w:style>
  <w:style w:type="character" w:customStyle="1" w:styleId="Nagwek3Znak">
    <w:name w:val="Nagłówek 3 Znak"/>
    <w:link w:val="Nagwek3"/>
    <w:rsid w:val="00BB3148"/>
    <w:rPr>
      <w:rFonts w:ascii="Cambria" w:eastAsia="Times New Roman" w:hAnsi="Cambria" w:cs="Times New Roman"/>
      <w:b/>
      <w:bCs/>
      <w:sz w:val="26"/>
      <w:szCs w:val="26"/>
    </w:rPr>
  </w:style>
  <w:style w:type="paragraph" w:styleId="Zwykytekst">
    <w:name w:val="Plain Text"/>
    <w:basedOn w:val="Normalny"/>
    <w:link w:val="ZwykytekstZnak"/>
    <w:uiPriority w:val="99"/>
    <w:rsid w:val="00743147"/>
    <w:pPr>
      <w:widowControl/>
      <w:autoSpaceDE w:val="0"/>
      <w:autoSpaceDN w:val="0"/>
    </w:pPr>
    <w:rPr>
      <w:rFonts w:ascii="Courier New" w:hAnsi="Courier New"/>
    </w:rPr>
  </w:style>
  <w:style w:type="character" w:customStyle="1" w:styleId="ZwykytekstZnak">
    <w:name w:val="Zwykły tekst Znak"/>
    <w:link w:val="Zwykytekst"/>
    <w:uiPriority w:val="99"/>
    <w:rsid w:val="00743147"/>
    <w:rPr>
      <w:rFonts w:ascii="Courier New" w:eastAsia="Times New Roman" w:hAnsi="Courier New" w:cs="Courier New"/>
    </w:rPr>
  </w:style>
  <w:style w:type="character" w:customStyle="1" w:styleId="Nagwek1Znak">
    <w:name w:val="Nagłówek 1 Znak"/>
    <w:link w:val="Nagwek1"/>
    <w:uiPriority w:val="9"/>
    <w:rsid w:val="000F3052"/>
    <w:rPr>
      <w:rFonts w:ascii="Cambria" w:eastAsia="Times New Roman" w:hAnsi="Cambria"/>
      <w:b/>
      <w:bCs/>
      <w:color w:val="365F91"/>
      <w:sz w:val="28"/>
      <w:szCs w:val="28"/>
    </w:rPr>
  </w:style>
  <w:style w:type="character" w:customStyle="1" w:styleId="Nagwek4Znak">
    <w:name w:val="Nagłówek 4 Znak"/>
    <w:link w:val="Nagwek4"/>
    <w:rsid w:val="000F3052"/>
    <w:rPr>
      <w:rFonts w:ascii="Arial" w:eastAsia="Times New Roman" w:hAnsi="Arial"/>
      <w:b/>
      <w:bCs/>
      <w:sz w:val="28"/>
      <w:szCs w:val="24"/>
    </w:rPr>
  </w:style>
  <w:style w:type="character" w:customStyle="1" w:styleId="Nagwek5Znak">
    <w:name w:val="Nagłówek 5 Znak"/>
    <w:link w:val="Nagwek5"/>
    <w:rsid w:val="000F3052"/>
    <w:rPr>
      <w:rFonts w:ascii="Arial" w:eastAsia="Times New Roman" w:hAnsi="Arial"/>
      <w:b/>
      <w:bCs/>
      <w:sz w:val="28"/>
      <w:szCs w:val="24"/>
    </w:rPr>
  </w:style>
  <w:style w:type="character" w:customStyle="1" w:styleId="Nagwek6Znak">
    <w:name w:val="Nagłówek 6 Znak"/>
    <w:link w:val="Nagwek6"/>
    <w:rsid w:val="000F3052"/>
    <w:rPr>
      <w:rFonts w:ascii="Arial" w:eastAsia="Times New Roman" w:hAnsi="Arial"/>
      <w:b/>
      <w:bCs/>
      <w:sz w:val="24"/>
      <w:szCs w:val="24"/>
    </w:rPr>
  </w:style>
  <w:style w:type="character" w:customStyle="1" w:styleId="Nagwek8Znak">
    <w:name w:val="Nagłówek 8 Znak"/>
    <w:link w:val="Nagwek8"/>
    <w:rsid w:val="000F3052"/>
    <w:rPr>
      <w:rFonts w:ascii="Arial" w:eastAsia="Times New Roman" w:hAnsi="Arial"/>
      <w:b/>
      <w:sz w:val="22"/>
      <w:szCs w:val="22"/>
    </w:rPr>
  </w:style>
  <w:style w:type="paragraph" w:customStyle="1" w:styleId="pkt">
    <w:name w:val="pkt"/>
    <w:basedOn w:val="Normalny"/>
    <w:rsid w:val="000F3052"/>
    <w:pPr>
      <w:widowControl/>
      <w:autoSpaceDE w:val="0"/>
      <w:autoSpaceDN w:val="0"/>
      <w:spacing w:before="60" w:after="60"/>
      <w:ind w:left="851" w:hanging="295"/>
      <w:jc w:val="both"/>
    </w:pPr>
    <w:rPr>
      <w:rFonts w:ascii="Tahoma" w:hAnsi="Tahoma"/>
      <w:sz w:val="18"/>
      <w:szCs w:val="19"/>
    </w:rPr>
  </w:style>
  <w:style w:type="paragraph" w:styleId="Indeks1">
    <w:name w:val="index 1"/>
    <w:basedOn w:val="Normalny"/>
    <w:next w:val="Normalny"/>
    <w:autoRedefine/>
    <w:semiHidden/>
    <w:unhideWhenUsed/>
    <w:rsid w:val="000F3052"/>
    <w:pPr>
      <w:widowControl/>
      <w:ind w:left="240" w:hanging="240"/>
    </w:pPr>
    <w:rPr>
      <w:sz w:val="24"/>
      <w:szCs w:val="24"/>
    </w:rPr>
  </w:style>
  <w:style w:type="paragraph" w:styleId="Nagwekindeksu">
    <w:name w:val="index heading"/>
    <w:basedOn w:val="Normalny"/>
    <w:next w:val="Indeks1"/>
    <w:semiHidden/>
    <w:rsid w:val="000F3052"/>
    <w:pPr>
      <w:widowControl/>
      <w:autoSpaceDE w:val="0"/>
      <w:autoSpaceDN w:val="0"/>
    </w:pPr>
    <w:rPr>
      <w:rFonts w:cs="Univers-PL"/>
      <w:szCs w:val="24"/>
    </w:rPr>
  </w:style>
  <w:style w:type="paragraph" w:styleId="Spistreci1">
    <w:name w:val="toc 1"/>
    <w:basedOn w:val="Normalny"/>
    <w:next w:val="Normalny"/>
    <w:autoRedefine/>
    <w:uiPriority w:val="39"/>
    <w:rsid w:val="000F3052"/>
    <w:pPr>
      <w:widowControl/>
      <w:tabs>
        <w:tab w:val="right" w:leader="dot" w:pos="10490"/>
      </w:tabs>
      <w:ind w:left="360" w:hanging="360"/>
    </w:pPr>
    <w:rPr>
      <w:rFonts w:ascii="Arial" w:hAnsi="Arial"/>
      <w:bCs/>
      <w:caps/>
      <w:sz w:val="24"/>
      <w:szCs w:val="24"/>
    </w:rPr>
  </w:style>
  <w:style w:type="paragraph" w:customStyle="1" w:styleId="Bartek">
    <w:name w:val="Bartek"/>
    <w:basedOn w:val="Normalny"/>
    <w:rsid w:val="000F3052"/>
    <w:pPr>
      <w:widowControl/>
    </w:pPr>
    <w:rPr>
      <w:sz w:val="28"/>
    </w:rPr>
  </w:style>
  <w:style w:type="paragraph" w:customStyle="1" w:styleId="Standard">
    <w:name w:val="Standard"/>
    <w:uiPriority w:val="99"/>
    <w:rsid w:val="000F3052"/>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3052"/>
    <w:pPr>
      <w:widowControl/>
      <w:numPr>
        <w:ilvl w:val="1"/>
      </w:numPr>
      <w:tabs>
        <w:tab w:val="num" w:pos="1260"/>
      </w:tabs>
      <w:ind w:left="1260" w:hanging="180"/>
      <w:jc w:val="both"/>
    </w:pPr>
    <w:rPr>
      <w:rFonts w:ascii="Arial" w:hAnsi="Arial"/>
      <w:sz w:val="22"/>
      <w:szCs w:val="22"/>
    </w:rPr>
  </w:style>
  <w:style w:type="character" w:customStyle="1" w:styleId="Tekstpodstawowywcity3Znak">
    <w:name w:val="Tekst podstawowy wcięty 3 Znak"/>
    <w:link w:val="Tekstpodstawowywcity3"/>
    <w:rsid w:val="000F3052"/>
    <w:rPr>
      <w:rFonts w:ascii="Arial" w:eastAsia="Times New Roman" w:hAnsi="Arial"/>
      <w:sz w:val="22"/>
      <w:szCs w:val="22"/>
    </w:rPr>
  </w:style>
  <w:style w:type="paragraph" w:styleId="Tekstpodstawowy3">
    <w:name w:val="Body Text 3"/>
    <w:basedOn w:val="Normalny"/>
    <w:link w:val="Tekstpodstawowy3Znak"/>
    <w:rsid w:val="000F3052"/>
    <w:pPr>
      <w:widowControl/>
    </w:pPr>
    <w:rPr>
      <w:rFonts w:ascii="Arial" w:hAnsi="Arial"/>
    </w:rPr>
  </w:style>
  <w:style w:type="character" w:customStyle="1" w:styleId="Tekstpodstawowy3Znak">
    <w:name w:val="Tekst podstawowy 3 Znak"/>
    <w:link w:val="Tekstpodstawowy3"/>
    <w:rsid w:val="000F3052"/>
    <w:rPr>
      <w:rFonts w:ascii="Arial" w:eastAsia="Times New Roman" w:hAnsi="Arial"/>
    </w:rPr>
  </w:style>
  <w:style w:type="paragraph" w:styleId="Spistreci4">
    <w:name w:val="toc 4"/>
    <w:basedOn w:val="Normalny"/>
    <w:next w:val="Normalny"/>
    <w:autoRedefine/>
    <w:semiHidden/>
    <w:rsid w:val="000F3052"/>
    <w:pPr>
      <w:widowControl/>
      <w:spacing w:line="276" w:lineRule="auto"/>
      <w:ind w:left="142"/>
      <w:jc w:val="both"/>
    </w:pPr>
    <w:rPr>
      <w:rFonts w:ascii="Arial" w:hAnsi="Arial" w:cs="Arial"/>
      <w:b/>
      <w:i/>
      <w:sz w:val="18"/>
      <w:szCs w:val="18"/>
    </w:rPr>
  </w:style>
  <w:style w:type="paragraph" w:styleId="Tekstpodstawowywcity">
    <w:name w:val="Body Text Indent"/>
    <w:basedOn w:val="Normalny"/>
    <w:link w:val="TekstpodstawowywcityZnak"/>
    <w:rsid w:val="000F3052"/>
    <w:pPr>
      <w:widowControl/>
      <w:numPr>
        <w:ilvl w:val="12"/>
      </w:numPr>
      <w:ind w:left="290" w:hanging="290"/>
      <w:jc w:val="both"/>
    </w:pPr>
    <w:rPr>
      <w:rFonts w:ascii="Arial" w:hAnsi="Arial"/>
      <w:sz w:val="18"/>
      <w:szCs w:val="24"/>
    </w:rPr>
  </w:style>
  <w:style w:type="character" w:customStyle="1" w:styleId="TekstpodstawowywcityZnak">
    <w:name w:val="Tekst podstawowy wcięty Znak"/>
    <w:link w:val="Tekstpodstawowywcity"/>
    <w:rsid w:val="000F3052"/>
    <w:rPr>
      <w:rFonts w:ascii="Arial" w:eastAsia="Times New Roman" w:hAnsi="Arial"/>
      <w:sz w:val="18"/>
      <w:szCs w:val="24"/>
    </w:rPr>
  </w:style>
  <w:style w:type="character" w:styleId="Numerstrony">
    <w:name w:val="page number"/>
    <w:rsid w:val="000F3052"/>
  </w:style>
  <w:style w:type="paragraph" w:customStyle="1" w:styleId="standard0">
    <w:name w:val="standard"/>
    <w:basedOn w:val="Normalny"/>
    <w:rsid w:val="000F3052"/>
    <w:pPr>
      <w:widowControl/>
      <w:spacing w:before="100" w:beforeAutospacing="1" w:after="100" w:afterAutospacing="1"/>
    </w:pPr>
    <w:rPr>
      <w:rFonts w:ascii="Arial Unicode MS" w:eastAsia="Arial Unicode MS" w:hAnsi="Arial Unicode MS" w:cs="Arial Unicode MS"/>
      <w:sz w:val="24"/>
      <w:szCs w:val="24"/>
    </w:rPr>
  </w:style>
  <w:style w:type="paragraph" w:customStyle="1" w:styleId="Styl1">
    <w:name w:val="Styl1"/>
    <w:basedOn w:val="Nagwek1"/>
    <w:rsid w:val="000F3052"/>
    <w:pPr>
      <w:keepLines w:val="0"/>
      <w:spacing w:before="120" w:after="240"/>
    </w:pPr>
    <w:rPr>
      <w:rFonts w:ascii="Arial" w:hAnsi="Arial" w:cs="Arial"/>
      <w:bCs w:val="0"/>
      <w:color w:val="auto"/>
      <w:kern w:val="32"/>
      <w:szCs w:val="22"/>
    </w:rPr>
  </w:style>
  <w:style w:type="paragraph" w:styleId="Tekstprzypisukocowego">
    <w:name w:val="endnote text"/>
    <w:basedOn w:val="Normalny"/>
    <w:link w:val="TekstprzypisukocowegoZnak"/>
    <w:uiPriority w:val="99"/>
    <w:rsid w:val="000F3052"/>
    <w:pPr>
      <w:widowControl/>
    </w:pPr>
  </w:style>
  <w:style w:type="character" w:customStyle="1" w:styleId="TekstprzypisukocowegoZnak">
    <w:name w:val="Tekst przypisu końcowego Znak"/>
    <w:link w:val="Tekstprzypisukocowego"/>
    <w:uiPriority w:val="99"/>
    <w:rsid w:val="000F3052"/>
    <w:rPr>
      <w:rFonts w:ascii="Times New Roman" w:eastAsia="Times New Roman" w:hAnsi="Times New Roman"/>
    </w:rPr>
  </w:style>
  <w:style w:type="character" w:styleId="Odwoanieprzypisukocowego">
    <w:name w:val="endnote reference"/>
    <w:uiPriority w:val="99"/>
    <w:semiHidden/>
    <w:rsid w:val="000F3052"/>
    <w:rPr>
      <w:vertAlign w:val="superscript"/>
    </w:rPr>
  </w:style>
  <w:style w:type="paragraph" w:customStyle="1" w:styleId="1">
    <w:name w:val="1"/>
    <w:basedOn w:val="Normalny"/>
    <w:next w:val="Mapadokumentu"/>
    <w:link w:val="PlandokumentuZnak"/>
    <w:rsid w:val="000F3052"/>
    <w:pPr>
      <w:widowControl/>
      <w:shd w:val="clear" w:color="auto" w:fill="000080"/>
    </w:pPr>
    <w:rPr>
      <w:rFonts w:ascii="Tahoma" w:hAnsi="Tahoma" w:cs="Tahoma"/>
      <w:sz w:val="24"/>
      <w:szCs w:val="24"/>
    </w:rPr>
  </w:style>
  <w:style w:type="character" w:customStyle="1" w:styleId="PlandokumentuZnak">
    <w:name w:val="Plan dokumentu Znak"/>
    <w:link w:val="1"/>
    <w:rsid w:val="000F3052"/>
    <w:rPr>
      <w:rFonts w:ascii="Tahoma" w:eastAsia="Times New Roman" w:hAnsi="Tahoma" w:cs="Tahoma"/>
      <w:sz w:val="24"/>
      <w:szCs w:val="24"/>
      <w:shd w:val="clear" w:color="auto" w:fill="000080"/>
    </w:rPr>
  </w:style>
  <w:style w:type="paragraph" w:customStyle="1" w:styleId="NormalnyArial">
    <w:name w:val="Normalny + Arial"/>
    <w:aliases w:val="11 pt"/>
    <w:basedOn w:val="Nagwek1"/>
    <w:rsid w:val="000F3052"/>
    <w:pPr>
      <w:keepLines w:val="0"/>
      <w:spacing w:before="0"/>
      <w:ind w:left="180" w:hanging="180"/>
      <w:jc w:val="center"/>
    </w:pPr>
    <w:rPr>
      <w:rFonts w:ascii="Arial" w:hAnsi="Arial" w:cs="Arial"/>
      <w:bCs w:val="0"/>
      <w:i/>
      <w:color w:val="auto"/>
      <w:sz w:val="22"/>
      <w:szCs w:val="22"/>
    </w:rPr>
  </w:style>
  <w:style w:type="character" w:customStyle="1" w:styleId="topicpublish1">
    <w:name w:val="topicpublish1"/>
    <w:rsid w:val="000F3052"/>
    <w:rPr>
      <w:b/>
      <w:bCs/>
      <w:sz w:val="18"/>
      <w:szCs w:val="18"/>
    </w:rPr>
  </w:style>
  <w:style w:type="paragraph" w:styleId="Tytu">
    <w:name w:val="Title"/>
    <w:basedOn w:val="Normalny"/>
    <w:link w:val="TytuZnak"/>
    <w:qFormat/>
    <w:rsid w:val="000F3052"/>
    <w:pPr>
      <w:widowControl/>
      <w:jc w:val="center"/>
    </w:pPr>
    <w:rPr>
      <w:rFonts w:ascii="Arial" w:hAnsi="Arial"/>
      <w:b/>
      <w:bCs/>
      <w:sz w:val="24"/>
      <w:szCs w:val="24"/>
    </w:rPr>
  </w:style>
  <w:style w:type="character" w:customStyle="1" w:styleId="TytuZnak">
    <w:name w:val="Tytuł Znak"/>
    <w:link w:val="Tytu"/>
    <w:rsid w:val="000F3052"/>
    <w:rPr>
      <w:rFonts w:ascii="Arial" w:eastAsia="Times New Roman" w:hAnsi="Arial"/>
      <w:b/>
      <w:bCs/>
      <w:sz w:val="24"/>
      <w:szCs w:val="24"/>
    </w:rPr>
  </w:style>
  <w:style w:type="paragraph" w:styleId="NormalnyWeb">
    <w:name w:val="Normal (Web)"/>
    <w:basedOn w:val="Normalny"/>
    <w:uiPriority w:val="99"/>
    <w:rsid w:val="000F3052"/>
    <w:pPr>
      <w:widowControl/>
      <w:spacing w:before="100" w:beforeAutospacing="1" w:after="100" w:afterAutospacing="1"/>
      <w:jc w:val="both"/>
    </w:pPr>
  </w:style>
  <w:style w:type="character" w:styleId="UyteHipercze">
    <w:name w:val="FollowedHyperlink"/>
    <w:uiPriority w:val="99"/>
    <w:rsid w:val="000F3052"/>
    <w:rPr>
      <w:color w:val="800080"/>
      <w:u w:val="single"/>
    </w:rPr>
  </w:style>
  <w:style w:type="character" w:styleId="Pogrubienie">
    <w:name w:val="Strong"/>
    <w:uiPriority w:val="22"/>
    <w:qFormat/>
    <w:rsid w:val="000F3052"/>
    <w:rPr>
      <w:b/>
    </w:rPr>
  </w:style>
  <w:style w:type="character" w:customStyle="1" w:styleId="Tekstpodstawowy2Znak1">
    <w:name w:val="Tekst podstawowy 2 Znak1"/>
    <w:uiPriority w:val="99"/>
    <w:semiHidden/>
    <w:rsid w:val="000F3052"/>
    <w:rPr>
      <w:rFonts w:ascii="Times New Roman" w:eastAsia="Times New Roman" w:hAnsi="Times New Roman" w:cs="Times New Roman"/>
      <w:sz w:val="24"/>
      <w:szCs w:val="24"/>
      <w:lang w:eastAsia="pl-PL"/>
    </w:rPr>
  </w:style>
  <w:style w:type="character" w:styleId="HTML-cytat">
    <w:name w:val="HTML Cite"/>
    <w:uiPriority w:val="99"/>
    <w:semiHidden/>
    <w:unhideWhenUsed/>
    <w:rsid w:val="000F3052"/>
    <w:rPr>
      <w:i/>
      <w:iCs/>
    </w:rPr>
  </w:style>
  <w:style w:type="paragraph" w:customStyle="1" w:styleId="HeaderLeft">
    <w:name w:val="Header Left"/>
    <w:basedOn w:val="Nagwek"/>
    <w:uiPriority w:val="35"/>
    <w:qFormat/>
    <w:rsid w:val="000F3052"/>
    <w:pPr>
      <w:widowControl/>
      <w:pBdr>
        <w:bottom w:val="dashed" w:sz="4" w:space="18" w:color="7F7F7F"/>
      </w:pBdr>
      <w:tabs>
        <w:tab w:val="clear" w:pos="4536"/>
        <w:tab w:val="clear" w:pos="9072"/>
        <w:tab w:val="center" w:pos="4320"/>
        <w:tab w:val="right" w:pos="8640"/>
      </w:tabs>
      <w:spacing w:after="200" w:line="396" w:lineRule="auto"/>
    </w:pPr>
    <w:rPr>
      <w:rFonts w:ascii="Calibri" w:hAnsi="Calibri"/>
      <w:color w:val="7F7F7F"/>
      <w:lang w:eastAsia="ja-JP"/>
    </w:rPr>
  </w:style>
  <w:style w:type="paragraph" w:styleId="Poprawka">
    <w:name w:val="Revision"/>
    <w:hidden/>
    <w:uiPriority w:val="99"/>
    <w:semiHidden/>
    <w:rsid w:val="000F3052"/>
    <w:rPr>
      <w:rFonts w:ascii="Times New Roman" w:eastAsia="Times New Roman" w:hAnsi="Times New Roman"/>
      <w:sz w:val="24"/>
      <w:szCs w:val="24"/>
    </w:rPr>
  </w:style>
  <w:style w:type="character" w:customStyle="1" w:styleId="h11">
    <w:name w:val="h11"/>
    <w:rsid w:val="000F3052"/>
    <w:rPr>
      <w:rFonts w:ascii="Verdana" w:hAnsi="Verdana" w:hint="default"/>
      <w:b/>
      <w:bCs/>
      <w:i w:val="0"/>
      <w:iCs w:val="0"/>
      <w:sz w:val="19"/>
      <w:szCs w:val="19"/>
    </w:rPr>
  </w:style>
  <w:style w:type="character" w:customStyle="1" w:styleId="Podpisobrazu">
    <w:name w:val="Podpis obrazu_"/>
    <w:link w:val="Podpisobrazu0"/>
    <w:rsid w:val="000F3052"/>
    <w:rPr>
      <w:rFonts w:ascii="Arial" w:eastAsia="Arial" w:hAnsi="Arial" w:cs="Arial"/>
      <w:shd w:val="clear" w:color="auto" w:fill="FFFFFF"/>
    </w:rPr>
  </w:style>
  <w:style w:type="paragraph" w:customStyle="1" w:styleId="Podpisobrazu0">
    <w:name w:val="Podpis obrazu"/>
    <w:basedOn w:val="Normalny"/>
    <w:link w:val="Podpisobrazu"/>
    <w:rsid w:val="000F3052"/>
    <w:pPr>
      <w:widowControl/>
      <w:shd w:val="clear" w:color="auto" w:fill="FFFFFF"/>
      <w:spacing w:line="0" w:lineRule="atLeast"/>
    </w:pPr>
    <w:rPr>
      <w:rFonts w:ascii="Arial" w:eastAsia="Arial" w:hAnsi="Arial" w:cs="Arial"/>
    </w:rPr>
  </w:style>
  <w:style w:type="paragraph" w:styleId="Mapadokumentu">
    <w:name w:val="Document Map"/>
    <w:basedOn w:val="Normalny"/>
    <w:link w:val="MapadokumentuZnak"/>
    <w:uiPriority w:val="99"/>
    <w:semiHidden/>
    <w:unhideWhenUsed/>
    <w:rsid w:val="000F3052"/>
    <w:rPr>
      <w:rFonts w:ascii="Tahoma" w:hAnsi="Tahoma" w:cs="Tahoma"/>
      <w:sz w:val="16"/>
      <w:szCs w:val="16"/>
    </w:rPr>
  </w:style>
  <w:style w:type="character" w:customStyle="1" w:styleId="MapadokumentuZnak">
    <w:name w:val="Mapa dokumentu Znak"/>
    <w:link w:val="Mapadokumentu"/>
    <w:uiPriority w:val="99"/>
    <w:semiHidden/>
    <w:rsid w:val="000F3052"/>
    <w:rPr>
      <w:rFonts w:ascii="Tahoma" w:eastAsia="Times New Roman" w:hAnsi="Tahoma" w:cs="Tahoma"/>
      <w:sz w:val="16"/>
      <w:szCs w:val="16"/>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rsid w:val="004B1724"/>
    <w:rPr>
      <w:rFonts w:ascii="Times New Roman" w:eastAsia="Times New Roman" w:hAnsi="Times New Roman"/>
    </w:rPr>
  </w:style>
  <w:style w:type="paragraph" w:styleId="Nagwekspisutreci">
    <w:name w:val="TOC Heading"/>
    <w:basedOn w:val="Nagwek1"/>
    <w:next w:val="Normalny"/>
    <w:uiPriority w:val="39"/>
    <w:unhideWhenUsed/>
    <w:qFormat/>
    <w:rsid w:val="00C045B9"/>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Spistreci2">
    <w:name w:val="toc 2"/>
    <w:basedOn w:val="Normalny"/>
    <w:next w:val="Normalny"/>
    <w:autoRedefine/>
    <w:uiPriority w:val="39"/>
    <w:unhideWhenUsed/>
    <w:rsid w:val="00C045B9"/>
    <w:pPr>
      <w:spacing w:after="100"/>
      <w:ind w:left="200"/>
    </w:pPr>
  </w:style>
  <w:style w:type="paragraph" w:styleId="Listanumerowana">
    <w:name w:val="List Number"/>
    <w:basedOn w:val="Normalny"/>
    <w:rsid w:val="00A105C9"/>
    <w:pPr>
      <w:widowControl/>
      <w:numPr>
        <w:numId w:val="4"/>
      </w:numPr>
      <w:jc w:val="both"/>
    </w:pPr>
    <w:rPr>
      <w:rFonts w:ascii="Arial" w:hAnsi="Arial"/>
      <w:sz w:val="22"/>
      <w:szCs w:val="24"/>
    </w:rPr>
  </w:style>
  <w:style w:type="paragraph" w:styleId="Listanumerowana2">
    <w:name w:val="List Number 2"/>
    <w:basedOn w:val="Normalny"/>
    <w:rsid w:val="00A105C9"/>
    <w:pPr>
      <w:widowControl/>
      <w:numPr>
        <w:ilvl w:val="1"/>
        <w:numId w:val="4"/>
      </w:numPr>
      <w:jc w:val="both"/>
    </w:pPr>
    <w:rPr>
      <w:rFonts w:ascii="Arial" w:hAnsi="Arial"/>
      <w:sz w:val="22"/>
      <w:szCs w:val="24"/>
    </w:rPr>
  </w:style>
  <w:style w:type="character" w:customStyle="1" w:styleId="FontStyle59">
    <w:name w:val="Font Style59"/>
    <w:uiPriority w:val="99"/>
    <w:rsid w:val="00A105C9"/>
    <w:rPr>
      <w:rFonts w:ascii="Calibri" w:hAnsi="Calibri" w:cs="Calibri"/>
      <w:sz w:val="18"/>
      <w:szCs w:val="18"/>
    </w:rPr>
  </w:style>
  <w:style w:type="paragraph" w:customStyle="1" w:styleId="Style1">
    <w:name w:val="Style1"/>
    <w:basedOn w:val="Normalny"/>
    <w:rsid w:val="00623B41"/>
    <w:pPr>
      <w:autoSpaceDE w:val="0"/>
      <w:autoSpaceDN w:val="0"/>
      <w:adjustRightInd w:val="0"/>
      <w:spacing w:line="274" w:lineRule="exact"/>
      <w:jc w:val="center"/>
    </w:pPr>
    <w:rPr>
      <w:sz w:val="24"/>
      <w:szCs w:val="24"/>
    </w:rPr>
  </w:style>
  <w:style w:type="paragraph" w:customStyle="1" w:styleId="Style19">
    <w:name w:val="Style19"/>
    <w:basedOn w:val="Normalny"/>
    <w:rsid w:val="00623B41"/>
    <w:pPr>
      <w:autoSpaceDE w:val="0"/>
      <w:autoSpaceDN w:val="0"/>
      <w:adjustRightInd w:val="0"/>
    </w:pPr>
    <w:rPr>
      <w:sz w:val="24"/>
      <w:szCs w:val="24"/>
    </w:rPr>
  </w:style>
  <w:style w:type="paragraph" w:customStyle="1" w:styleId="Style31">
    <w:name w:val="Style31"/>
    <w:basedOn w:val="Normalny"/>
    <w:rsid w:val="00623B41"/>
    <w:pPr>
      <w:autoSpaceDE w:val="0"/>
      <w:autoSpaceDN w:val="0"/>
      <w:adjustRightInd w:val="0"/>
    </w:pPr>
    <w:rPr>
      <w:sz w:val="24"/>
      <w:szCs w:val="24"/>
    </w:rPr>
  </w:style>
  <w:style w:type="paragraph" w:customStyle="1" w:styleId="Style36">
    <w:name w:val="Style36"/>
    <w:basedOn w:val="Normalny"/>
    <w:rsid w:val="00623B41"/>
    <w:pPr>
      <w:autoSpaceDE w:val="0"/>
      <w:autoSpaceDN w:val="0"/>
      <w:adjustRightInd w:val="0"/>
      <w:jc w:val="both"/>
    </w:pPr>
    <w:rPr>
      <w:sz w:val="24"/>
      <w:szCs w:val="24"/>
    </w:rPr>
  </w:style>
  <w:style w:type="paragraph" w:customStyle="1" w:styleId="Style38">
    <w:name w:val="Style38"/>
    <w:basedOn w:val="Normalny"/>
    <w:rsid w:val="00623B41"/>
    <w:pPr>
      <w:autoSpaceDE w:val="0"/>
      <w:autoSpaceDN w:val="0"/>
      <w:adjustRightInd w:val="0"/>
      <w:spacing w:line="278" w:lineRule="exact"/>
    </w:pPr>
    <w:rPr>
      <w:sz w:val="24"/>
      <w:szCs w:val="24"/>
    </w:rPr>
  </w:style>
  <w:style w:type="paragraph" w:customStyle="1" w:styleId="Style42">
    <w:name w:val="Style42"/>
    <w:basedOn w:val="Normalny"/>
    <w:rsid w:val="00623B41"/>
    <w:pPr>
      <w:autoSpaceDE w:val="0"/>
      <w:autoSpaceDN w:val="0"/>
      <w:adjustRightInd w:val="0"/>
    </w:pPr>
    <w:rPr>
      <w:sz w:val="24"/>
      <w:szCs w:val="24"/>
    </w:rPr>
  </w:style>
  <w:style w:type="paragraph" w:customStyle="1" w:styleId="Style44">
    <w:name w:val="Style44"/>
    <w:basedOn w:val="Normalny"/>
    <w:rsid w:val="00623B41"/>
    <w:pPr>
      <w:autoSpaceDE w:val="0"/>
      <w:autoSpaceDN w:val="0"/>
      <w:adjustRightInd w:val="0"/>
    </w:pPr>
    <w:rPr>
      <w:sz w:val="24"/>
      <w:szCs w:val="24"/>
    </w:rPr>
  </w:style>
  <w:style w:type="character" w:customStyle="1" w:styleId="FontStyle50">
    <w:name w:val="Font Style50"/>
    <w:rsid w:val="00623B41"/>
    <w:rPr>
      <w:rFonts w:ascii="Times New Roman" w:hAnsi="Times New Roman" w:cs="Times New Roman" w:hint="default"/>
      <w:b/>
      <w:bCs/>
      <w:sz w:val="22"/>
      <w:szCs w:val="22"/>
    </w:rPr>
  </w:style>
  <w:style w:type="character" w:customStyle="1" w:styleId="FontStyle79">
    <w:name w:val="Font Style79"/>
    <w:rsid w:val="00623B41"/>
    <w:rPr>
      <w:rFonts w:ascii="Arial" w:hAnsi="Arial" w:cs="Arial" w:hint="default"/>
      <w:b/>
      <w:bCs/>
      <w:sz w:val="22"/>
      <w:szCs w:val="22"/>
    </w:rPr>
  </w:style>
  <w:style w:type="character" w:customStyle="1" w:styleId="FontStyle81">
    <w:name w:val="Font Style81"/>
    <w:rsid w:val="00623B41"/>
    <w:rPr>
      <w:rFonts w:ascii="Arial" w:hAnsi="Arial" w:cs="Arial" w:hint="default"/>
      <w:sz w:val="22"/>
      <w:szCs w:val="22"/>
    </w:rPr>
  </w:style>
  <w:style w:type="table" w:customStyle="1" w:styleId="Tabela-Siatka1">
    <w:name w:val="Tabela - Siatka1"/>
    <w:basedOn w:val="Standardowy"/>
    <w:next w:val="Tabela-Siatka"/>
    <w:uiPriority w:val="99"/>
    <w:rsid w:val="00605030"/>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F1145"/>
    <w:rPr>
      <w:i/>
      <w:iCs/>
    </w:rPr>
  </w:style>
  <w:style w:type="paragraph" w:styleId="Bezodstpw">
    <w:name w:val="No Spacing"/>
    <w:uiPriority w:val="1"/>
    <w:qFormat/>
    <w:rsid w:val="00E470F0"/>
    <w:rPr>
      <w:rFonts w:eastAsiaTheme="minorEastAsia" w:cstheme="minorBidi"/>
      <w:szCs w:val="22"/>
      <w:lang w:eastAsia="en-US"/>
    </w:rPr>
  </w:style>
  <w:style w:type="numbering" w:customStyle="1" w:styleId="Bezlisty1">
    <w:name w:val="Bez listy1"/>
    <w:next w:val="Bezlisty"/>
    <w:uiPriority w:val="99"/>
    <w:semiHidden/>
    <w:unhideWhenUsed/>
    <w:rsid w:val="003C4CAE"/>
  </w:style>
  <w:style w:type="paragraph" w:customStyle="1" w:styleId="msonormal0">
    <w:name w:val="msonormal"/>
    <w:basedOn w:val="Normalny"/>
    <w:rsid w:val="003C4CAE"/>
    <w:pPr>
      <w:widowControl/>
      <w:spacing w:before="100" w:beforeAutospacing="1" w:after="100" w:afterAutospacing="1"/>
    </w:pPr>
    <w:rPr>
      <w:sz w:val="24"/>
      <w:szCs w:val="24"/>
    </w:rPr>
  </w:style>
  <w:style w:type="paragraph" w:customStyle="1" w:styleId="font5">
    <w:name w:val="font5"/>
    <w:basedOn w:val="Normalny"/>
    <w:rsid w:val="003C4CAE"/>
    <w:pPr>
      <w:widowControl/>
      <w:spacing w:before="100" w:beforeAutospacing="1" w:after="100" w:afterAutospacing="1"/>
    </w:pPr>
    <w:rPr>
      <w:rFonts w:ascii="Arial" w:hAnsi="Arial" w:cs="Arial"/>
      <w:sz w:val="22"/>
      <w:szCs w:val="22"/>
    </w:rPr>
  </w:style>
  <w:style w:type="paragraph" w:customStyle="1" w:styleId="font6">
    <w:name w:val="font6"/>
    <w:basedOn w:val="Normalny"/>
    <w:rsid w:val="003C4CAE"/>
    <w:pPr>
      <w:widowControl/>
      <w:spacing w:before="100" w:beforeAutospacing="1" w:after="100" w:afterAutospacing="1"/>
    </w:pPr>
    <w:rPr>
      <w:rFonts w:ascii="Czcionka tekstu podstawowego" w:hAnsi="Czcionka tekstu podstawowego"/>
      <w:sz w:val="22"/>
      <w:szCs w:val="22"/>
    </w:rPr>
  </w:style>
  <w:style w:type="paragraph" w:customStyle="1" w:styleId="font7">
    <w:name w:val="font7"/>
    <w:basedOn w:val="Normalny"/>
    <w:rsid w:val="003C4CAE"/>
    <w:pPr>
      <w:widowControl/>
      <w:spacing w:before="100" w:beforeAutospacing="1" w:after="100" w:afterAutospacing="1"/>
    </w:pPr>
    <w:rPr>
      <w:rFonts w:ascii="Arial" w:hAnsi="Arial" w:cs="Arial"/>
      <w:sz w:val="22"/>
      <w:szCs w:val="22"/>
    </w:rPr>
  </w:style>
  <w:style w:type="paragraph" w:customStyle="1" w:styleId="font8">
    <w:name w:val="font8"/>
    <w:basedOn w:val="Normalny"/>
    <w:rsid w:val="003C4CAE"/>
    <w:pPr>
      <w:widowControl/>
      <w:spacing w:before="100" w:beforeAutospacing="1" w:after="100" w:afterAutospacing="1"/>
    </w:pPr>
    <w:rPr>
      <w:rFonts w:ascii="Arial" w:hAnsi="Arial" w:cs="Arial"/>
      <w:sz w:val="22"/>
      <w:szCs w:val="22"/>
    </w:rPr>
  </w:style>
  <w:style w:type="paragraph" w:customStyle="1" w:styleId="font9">
    <w:name w:val="font9"/>
    <w:basedOn w:val="Normalny"/>
    <w:rsid w:val="003C4CAE"/>
    <w:pPr>
      <w:widowControl/>
      <w:spacing w:before="100" w:beforeAutospacing="1" w:after="100" w:afterAutospacing="1"/>
    </w:pPr>
    <w:rPr>
      <w:sz w:val="22"/>
      <w:szCs w:val="22"/>
    </w:rPr>
  </w:style>
  <w:style w:type="paragraph" w:customStyle="1" w:styleId="xl65">
    <w:name w:val="xl65"/>
    <w:basedOn w:val="Normalny"/>
    <w:rsid w:val="003C4CAE"/>
    <w:pPr>
      <w:widowControl/>
      <w:spacing w:before="100" w:beforeAutospacing="1" w:after="100" w:afterAutospacing="1"/>
    </w:pPr>
    <w:rPr>
      <w:rFonts w:ascii="Arial" w:hAnsi="Arial" w:cs="Arial"/>
      <w:color w:val="FF0000"/>
      <w:sz w:val="24"/>
      <w:szCs w:val="24"/>
    </w:rPr>
  </w:style>
  <w:style w:type="paragraph" w:customStyle="1" w:styleId="xl66">
    <w:name w:val="xl66"/>
    <w:basedOn w:val="Normalny"/>
    <w:rsid w:val="003C4CAE"/>
    <w:pPr>
      <w:widowControl/>
      <w:spacing w:before="100" w:beforeAutospacing="1" w:after="100" w:afterAutospacing="1"/>
    </w:pPr>
    <w:rPr>
      <w:sz w:val="24"/>
      <w:szCs w:val="24"/>
    </w:rPr>
  </w:style>
  <w:style w:type="paragraph" w:customStyle="1" w:styleId="xl67">
    <w:name w:val="xl67"/>
    <w:basedOn w:val="Normalny"/>
    <w:rsid w:val="003C4CAE"/>
    <w:pPr>
      <w:widowControl/>
      <w:spacing w:before="100" w:beforeAutospacing="1" w:after="100" w:afterAutospacing="1"/>
      <w:jc w:val="center"/>
      <w:textAlignment w:val="center"/>
    </w:pPr>
    <w:rPr>
      <w:b/>
      <w:bCs/>
      <w:color w:val="000000"/>
      <w:sz w:val="28"/>
      <w:szCs w:val="28"/>
    </w:rPr>
  </w:style>
  <w:style w:type="paragraph" w:customStyle="1" w:styleId="xl68">
    <w:name w:val="xl68"/>
    <w:basedOn w:val="Normalny"/>
    <w:rsid w:val="003C4CAE"/>
    <w:pPr>
      <w:widowControl/>
      <w:spacing w:before="100" w:beforeAutospacing="1" w:after="100" w:afterAutospacing="1"/>
      <w:jc w:val="center"/>
    </w:pPr>
    <w:rPr>
      <w:sz w:val="24"/>
      <w:szCs w:val="24"/>
    </w:rPr>
  </w:style>
  <w:style w:type="paragraph" w:customStyle="1" w:styleId="xl69">
    <w:name w:val="xl69"/>
    <w:basedOn w:val="Normalny"/>
    <w:rsid w:val="003C4CAE"/>
    <w:pPr>
      <w:widowControl/>
      <w:spacing w:before="100" w:beforeAutospacing="1" w:after="100" w:afterAutospacing="1"/>
      <w:jc w:val="center"/>
      <w:textAlignment w:val="center"/>
    </w:pPr>
    <w:rPr>
      <w:sz w:val="24"/>
      <w:szCs w:val="24"/>
    </w:rPr>
  </w:style>
  <w:style w:type="paragraph" w:customStyle="1" w:styleId="xl70">
    <w:name w:val="xl70"/>
    <w:basedOn w:val="Normalny"/>
    <w:rsid w:val="003C4CA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Normalny"/>
    <w:rsid w:val="003C4CA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Normalny"/>
    <w:rsid w:val="003C4CAE"/>
    <w:pPr>
      <w:widowControl/>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9">
    <w:name w:val="xl79"/>
    <w:basedOn w:val="Normalny"/>
    <w:rsid w:val="003C4CAE"/>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3C4CAE"/>
    <w:pPr>
      <w:widowControl/>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1">
    <w:name w:val="xl81"/>
    <w:basedOn w:val="Normalny"/>
    <w:rsid w:val="003C4CAE"/>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2">
    <w:name w:val="xl82"/>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3">
    <w:name w:val="xl83"/>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4">
    <w:name w:val="xl84"/>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5">
    <w:name w:val="xl85"/>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7">
    <w:name w:val="xl87"/>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8">
    <w:name w:val="xl88"/>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Normalny"/>
    <w:rsid w:val="003C4CAE"/>
    <w:pPr>
      <w:widowControl/>
      <w:spacing w:before="100" w:beforeAutospacing="1" w:after="100" w:afterAutospacing="1"/>
      <w:jc w:val="center"/>
      <w:textAlignment w:val="center"/>
    </w:pPr>
    <w:rPr>
      <w:b/>
      <w:bCs/>
      <w:color w:val="000000"/>
      <w:sz w:val="16"/>
      <w:szCs w:val="16"/>
    </w:rPr>
  </w:style>
  <w:style w:type="paragraph" w:customStyle="1" w:styleId="xl90">
    <w:name w:val="xl90"/>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92">
    <w:name w:val="xl92"/>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table" w:customStyle="1" w:styleId="Tabela-Siatka2">
    <w:name w:val="Tabela - Siatka2"/>
    <w:basedOn w:val="Standardowy"/>
    <w:next w:val="Tabela-Siatka"/>
    <w:uiPriority w:val="39"/>
    <w:rsid w:val="003C4CA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1D71C1"/>
    <w:rPr>
      <w:rFonts w:ascii="Calibri" w:hAnsi="Calibri" w:cs="Calibri"/>
      <w:b/>
      <w:bCs/>
      <w:sz w:val="18"/>
      <w:szCs w:val="18"/>
    </w:rPr>
  </w:style>
  <w:style w:type="paragraph" w:customStyle="1" w:styleId="Style21">
    <w:name w:val="Style21"/>
    <w:basedOn w:val="Normalny"/>
    <w:uiPriority w:val="99"/>
    <w:rsid w:val="001D71C1"/>
    <w:pPr>
      <w:widowControl/>
      <w:autoSpaceDE w:val="0"/>
      <w:autoSpaceDN w:val="0"/>
      <w:adjustRightInd w:val="0"/>
      <w:spacing w:line="245" w:lineRule="exact"/>
      <w:ind w:left="1418" w:right="-284" w:hanging="403"/>
      <w:jc w:val="both"/>
    </w:pPr>
    <w:rPr>
      <w:rFonts w:ascii="Calibri" w:hAnsi="Calibri"/>
      <w:sz w:val="24"/>
      <w:szCs w:val="24"/>
    </w:rPr>
  </w:style>
  <w:style w:type="character" w:customStyle="1" w:styleId="StylArial11pt">
    <w:name w:val="Styl Arial 11 pt"/>
    <w:rsid w:val="005573BA"/>
    <w:rPr>
      <w:rFonts w:ascii="Arial" w:hAnsi="Arial"/>
      <w:sz w:val="20"/>
    </w:rPr>
  </w:style>
  <w:style w:type="character" w:customStyle="1" w:styleId="BodyText2Char">
    <w:name w:val="Body Text 2 Char"/>
    <w:locked/>
    <w:rsid w:val="00D84027"/>
    <w:rPr>
      <w:rFonts w:cs="Times New Roman"/>
      <w:lang w:val="pl-PL" w:eastAsia="pl-PL"/>
    </w:rPr>
  </w:style>
  <w:style w:type="character" w:customStyle="1" w:styleId="ListLabel84">
    <w:name w:val="ListLabel 84"/>
    <w:rsid w:val="005E02A3"/>
    <w:rPr>
      <w:color w:val="0000FF"/>
      <w:sz w:val="22"/>
      <w:szCs w:val="22"/>
      <w:u w:val="single"/>
    </w:rPr>
  </w:style>
  <w:style w:type="paragraph" w:customStyle="1" w:styleId="Akapitzlist2">
    <w:name w:val="Akapit z listą2"/>
    <w:basedOn w:val="Normalny"/>
    <w:rsid w:val="005E02A3"/>
    <w:pPr>
      <w:suppressAutoHyphens/>
      <w:ind w:left="720"/>
      <w:contextualSpacing/>
    </w:pPr>
  </w:style>
  <w:style w:type="paragraph" w:customStyle="1" w:styleId="Tekstkomentarza1">
    <w:name w:val="Tekst komentarza1"/>
    <w:basedOn w:val="Normalny"/>
    <w:rsid w:val="005E02A3"/>
    <w:pPr>
      <w:suppressAutoHyphens/>
    </w:pPr>
  </w:style>
  <w:style w:type="character" w:customStyle="1" w:styleId="DefaultZnak">
    <w:name w:val="Default Znak"/>
    <w:link w:val="Default"/>
    <w:locked/>
    <w:rsid w:val="00576819"/>
    <w:rPr>
      <w:rFonts w:ascii="Times New Roman" w:eastAsia="Times New Roman" w:hAnsi="Times New Roman"/>
      <w:color w:val="000000"/>
      <w:sz w:val="24"/>
      <w:szCs w:val="24"/>
    </w:rPr>
  </w:style>
  <w:style w:type="paragraph" w:customStyle="1" w:styleId="paragraph">
    <w:name w:val="paragraph"/>
    <w:basedOn w:val="Normalny"/>
    <w:rsid w:val="00380275"/>
    <w:pPr>
      <w:widowControl/>
      <w:spacing w:before="100" w:beforeAutospacing="1" w:after="100" w:afterAutospacing="1"/>
    </w:pPr>
    <w:rPr>
      <w:sz w:val="24"/>
      <w:szCs w:val="24"/>
    </w:rPr>
  </w:style>
  <w:style w:type="character" w:customStyle="1" w:styleId="normaltextrun">
    <w:name w:val="normaltextrun"/>
    <w:basedOn w:val="Domylnaczcionkaakapitu"/>
    <w:rsid w:val="00380275"/>
  </w:style>
  <w:style w:type="character" w:customStyle="1" w:styleId="eop">
    <w:name w:val="eop"/>
    <w:basedOn w:val="Domylnaczcionkaakapitu"/>
    <w:rsid w:val="00380275"/>
  </w:style>
  <w:style w:type="character" w:customStyle="1" w:styleId="tabchar">
    <w:name w:val="tabchar"/>
    <w:basedOn w:val="Domylnaczcionkaakapitu"/>
    <w:rsid w:val="00380275"/>
  </w:style>
  <w:style w:type="paragraph" w:customStyle="1" w:styleId="Tekstpodstawowy22">
    <w:name w:val="Tekst podstawowy 22"/>
    <w:basedOn w:val="Normalny"/>
    <w:rsid w:val="002A0BCA"/>
    <w:pPr>
      <w:widowControl/>
      <w:overflowPunct w:val="0"/>
      <w:autoSpaceDE w:val="0"/>
      <w:autoSpaceDN w:val="0"/>
      <w:adjustRightInd w:val="0"/>
      <w:jc w:val="both"/>
      <w:textAlignment w:val="baseline"/>
    </w:pPr>
    <w:rPr>
      <w:b/>
      <w:sz w:val="24"/>
    </w:rPr>
  </w:style>
  <w:style w:type="paragraph" w:customStyle="1" w:styleId="Tekstpodstawowywcity21">
    <w:name w:val="Tekst podstawowy wcięty 21"/>
    <w:basedOn w:val="Normalny"/>
    <w:rsid w:val="004B52AA"/>
    <w:pPr>
      <w:widowControl/>
      <w:overflowPunct w:val="0"/>
      <w:autoSpaceDE w:val="0"/>
      <w:autoSpaceDN w:val="0"/>
      <w:adjustRightInd w:val="0"/>
      <w:ind w:left="284"/>
      <w:jc w:val="both"/>
      <w:textAlignment w:val="baseline"/>
    </w:pPr>
  </w:style>
  <w:style w:type="paragraph" w:customStyle="1" w:styleId="Tre">
    <w:name w:val="Treść"/>
    <w:qFormat/>
    <w:rsid w:val="00AB5F61"/>
    <w:pPr>
      <w:widowControl w:val="0"/>
    </w:pPr>
    <w:rPr>
      <w:rFonts w:ascii="Times New Roman" w:eastAsia="Arial Unicode MS" w:hAnsi="Times New Roman" w:cs="Arial Unicode MS"/>
      <w:color w:val="000000"/>
      <w:u w:color="000000"/>
    </w:rPr>
  </w:style>
  <w:style w:type="character" w:customStyle="1" w:styleId="ListParagraphChar">
    <w:name w:val="List Paragraph Char"/>
    <w:link w:val="Akapitzlist1"/>
    <w:locked/>
    <w:rsid w:val="00AB5F61"/>
    <w:rPr>
      <w:rFonts w:eastAsia="Times New Roman"/>
      <w:sz w:val="22"/>
      <w:szCs w:val="22"/>
      <w:lang w:eastAsia="en-US"/>
    </w:rPr>
  </w:style>
  <w:style w:type="paragraph" w:customStyle="1" w:styleId="Stopka1">
    <w:name w:val="Stopka1"/>
    <w:basedOn w:val="Normalny"/>
    <w:link w:val="Stopka0"/>
    <w:rsid w:val="00754086"/>
    <w:pPr>
      <w:widowControl/>
      <w:shd w:val="clear" w:color="auto" w:fill="FFFFFF"/>
      <w:suppressAutoHyphens/>
      <w:autoSpaceDN w:val="0"/>
      <w:spacing w:line="250" w:lineRule="exact"/>
      <w:ind w:hanging="360"/>
      <w:jc w:val="both"/>
      <w:textAlignment w:val="baseline"/>
    </w:pPr>
    <w:rPr>
      <w:rFonts w:ascii="Batang, ??" w:hAnsi="Batang, ??"/>
      <w:kern w:val="3"/>
      <w:sz w:val="18"/>
      <w:shd w:val="clear" w:color="auto" w:fill="FFFFFF"/>
      <w:lang w:eastAsia="zh-CN"/>
    </w:rPr>
  </w:style>
  <w:style w:type="character" w:customStyle="1" w:styleId="Stopka0">
    <w:name w:val="Stopka_"/>
    <w:link w:val="Stopka1"/>
    <w:locked/>
    <w:rsid w:val="00754086"/>
    <w:rPr>
      <w:rFonts w:ascii="Batang, ??" w:eastAsia="Times New Roman" w:hAnsi="Batang, ??"/>
      <w:kern w:val="3"/>
      <w:sz w:val="18"/>
      <w:shd w:val="clear" w:color="auto" w:fill="FFFFFF"/>
      <w:lang w:eastAsia="zh-CN"/>
    </w:rPr>
  </w:style>
  <w:style w:type="character" w:customStyle="1" w:styleId="contextualspellingandgrammarerror">
    <w:name w:val="contextualspellingandgrammarerror"/>
    <w:rsid w:val="00754086"/>
  </w:style>
  <w:style w:type="character" w:customStyle="1" w:styleId="Nierozpoznanawzmianka1">
    <w:name w:val="Nierozpoznana wzmianka1"/>
    <w:basedOn w:val="Domylnaczcionkaakapitu"/>
    <w:uiPriority w:val="99"/>
    <w:semiHidden/>
    <w:unhideWhenUsed/>
    <w:rsid w:val="00AC53B3"/>
    <w:rPr>
      <w:color w:val="605E5C"/>
      <w:shd w:val="clear" w:color="auto" w:fill="E1DFDD"/>
    </w:rPr>
  </w:style>
  <w:style w:type="character" w:customStyle="1" w:styleId="ng-binding">
    <w:name w:val="ng-binding"/>
    <w:rsid w:val="002C740F"/>
  </w:style>
  <w:style w:type="character" w:customStyle="1" w:styleId="Nierozpoznanawzmianka2">
    <w:name w:val="Nierozpoznana wzmianka2"/>
    <w:basedOn w:val="Domylnaczcionkaakapitu"/>
    <w:uiPriority w:val="99"/>
    <w:semiHidden/>
    <w:unhideWhenUsed/>
    <w:rsid w:val="00CE3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4539">
      <w:bodyDiv w:val="1"/>
      <w:marLeft w:val="0"/>
      <w:marRight w:val="0"/>
      <w:marTop w:val="0"/>
      <w:marBottom w:val="0"/>
      <w:divBdr>
        <w:top w:val="none" w:sz="0" w:space="0" w:color="auto"/>
        <w:left w:val="none" w:sz="0" w:space="0" w:color="auto"/>
        <w:bottom w:val="none" w:sz="0" w:space="0" w:color="auto"/>
        <w:right w:val="none" w:sz="0" w:space="0" w:color="auto"/>
      </w:divBdr>
    </w:div>
    <w:div w:id="109714466">
      <w:bodyDiv w:val="1"/>
      <w:marLeft w:val="0"/>
      <w:marRight w:val="0"/>
      <w:marTop w:val="0"/>
      <w:marBottom w:val="0"/>
      <w:divBdr>
        <w:top w:val="none" w:sz="0" w:space="0" w:color="auto"/>
        <w:left w:val="none" w:sz="0" w:space="0" w:color="auto"/>
        <w:bottom w:val="none" w:sz="0" w:space="0" w:color="auto"/>
        <w:right w:val="none" w:sz="0" w:space="0" w:color="auto"/>
      </w:divBdr>
    </w:div>
    <w:div w:id="154994606">
      <w:bodyDiv w:val="1"/>
      <w:marLeft w:val="0"/>
      <w:marRight w:val="0"/>
      <w:marTop w:val="0"/>
      <w:marBottom w:val="0"/>
      <w:divBdr>
        <w:top w:val="none" w:sz="0" w:space="0" w:color="auto"/>
        <w:left w:val="none" w:sz="0" w:space="0" w:color="auto"/>
        <w:bottom w:val="none" w:sz="0" w:space="0" w:color="auto"/>
        <w:right w:val="none" w:sz="0" w:space="0" w:color="auto"/>
      </w:divBdr>
    </w:div>
    <w:div w:id="174610671">
      <w:bodyDiv w:val="1"/>
      <w:marLeft w:val="0"/>
      <w:marRight w:val="0"/>
      <w:marTop w:val="0"/>
      <w:marBottom w:val="0"/>
      <w:divBdr>
        <w:top w:val="none" w:sz="0" w:space="0" w:color="auto"/>
        <w:left w:val="none" w:sz="0" w:space="0" w:color="auto"/>
        <w:bottom w:val="none" w:sz="0" w:space="0" w:color="auto"/>
        <w:right w:val="none" w:sz="0" w:space="0" w:color="auto"/>
      </w:divBdr>
    </w:div>
    <w:div w:id="201138035">
      <w:bodyDiv w:val="1"/>
      <w:marLeft w:val="0"/>
      <w:marRight w:val="0"/>
      <w:marTop w:val="0"/>
      <w:marBottom w:val="0"/>
      <w:divBdr>
        <w:top w:val="none" w:sz="0" w:space="0" w:color="auto"/>
        <w:left w:val="none" w:sz="0" w:space="0" w:color="auto"/>
        <w:bottom w:val="none" w:sz="0" w:space="0" w:color="auto"/>
        <w:right w:val="none" w:sz="0" w:space="0" w:color="auto"/>
      </w:divBdr>
    </w:div>
    <w:div w:id="222183707">
      <w:bodyDiv w:val="1"/>
      <w:marLeft w:val="0"/>
      <w:marRight w:val="0"/>
      <w:marTop w:val="0"/>
      <w:marBottom w:val="0"/>
      <w:divBdr>
        <w:top w:val="none" w:sz="0" w:space="0" w:color="auto"/>
        <w:left w:val="none" w:sz="0" w:space="0" w:color="auto"/>
        <w:bottom w:val="none" w:sz="0" w:space="0" w:color="auto"/>
        <w:right w:val="none" w:sz="0" w:space="0" w:color="auto"/>
      </w:divBdr>
    </w:div>
    <w:div w:id="246235890">
      <w:bodyDiv w:val="1"/>
      <w:marLeft w:val="0"/>
      <w:marRight w:val="0"/>
      <w:marTop w:val="0"/>
      <w:marBottom w:val="0"/>
      <w:divBdr>
        <w:top w:val="none" w:sz="0" w:space="0" w:color="auto"/>
        <w:left w:val="none" w:sz="0" w:space="0" w:color="auto"/>
        <w:bottom w:val="none" w:sz="0" w:space="0" w:color="auto"/>
        <w:right w:val="none" w:sz="0" w:space="0" w:color="auto"/>
      </w:divBdr>
    </w:div>
    <w:div w:id="330649095">
      <w:bodyDiv w:val="1"/>
      <w:marLeft w:val="0"/>
      <w:marRight w:val="0"/>
      <w:marTop w:val="0"/>
      <w:marBottom w:val="0"/>
      <w:divBdr>
        <w:top w:val="none" w:sz="0" w:space="0" w:color="auto"/>
        <w:left w:val="none" w:sz="0" w:space="0" w:color="auto"/>
        <w:bottom w:val="none" w:sz="0" w:space="0" w:color="auto"/>
        <w:right w:val="none" w:sz="0" w:space="0" w:color="auto"/>
      </w:divBdr>
    </w:div>
    <w:div w:id="526986068">
      <w:bodyDiv w:val="1"/>
      <w:marLeft w:val="0"/>
      <w:marRight w:val="0"/>
      <w:marTop w:val="0"/>
      <w:marBottom w:val="0"/>
      <w:divBdr>
        <w:top w:val="none" w:sz="0" w:space="0" w:color="auto"/>
        <w:left w:val="none" w:sz="0" w:space="0" w:color="auto"/>
        <w:bottom w:val="none" w:sz="0" w:space="0" w:color="auto"/>
        <w:right w:val="none" w:sz="0" w:space="0" w:color="auto"/>
      </w:divBdr>
    </w:div>
    <w:div w:id="808598899">
      <w:bodyDiv w:val="1"/>
      <w:marLeft w:val="0"/>
      <w:marRight w:val="0"/>
      <w:marTop w:val="0"/>
      <w:marBottom w:val="0"/>
      <w:divBdr>
        <w:top w:val="none" w:sz="0" w:space="0" w:color="auto"/>
        <w:left w:val="none" w:sz="0" w:space="0" w:color="auto"/>
        <w:bottom w:val="none" w:sz="0" w:space="0" w:color="auto"/>
        <w:right w:val="none" w:sz="0" w:space="0" w:color="auto"/>
      </w:divBdr>
    </w:div>
    <w:div w:id="1262571081">
      <w:bodyDiv w:val="1"/>
      <w:marLeft w:val="0"/>
      <w:marRight w:val="0"/>
      <w:marTop w:val="0"/>
      <w:marBottom w:val="0"/>
      <w:divBdr>
        <w:top w:val="none" w:sz="0" w:space="0" w:color="auto"/>
        <w:left w:val="none" w:sz="0" w:space="0" w:color="auto"/>
        <w:bottom w:val="none" w:sz="0" w:space="0" w:color="auto"/>
        <w:right w:val="none" w:sz="0" w:space="0" w:color="auto"/>
      </w:divBdr>
    </w:div>
    <w:div w:id="1564439724">
      <w:bodyDiv w:val="1"/>
      <w:marLeft w:val="0"/>
      <w:marRight w:val="0"/>
      <w:marTop w:val="0"/>
      <w:marBottom w:val="0"/>
      <w:divBdr>
        <w:top w:val="none" w:sz="0" w:space="0" w:color="auto"/>
        <w:left w:val="none" w:sz="0" w:space="0" w:color="auto"/>
        <w:bottom w:val="none" w:sz="0" w:space="0" w:color="auto"/>
        <w:right w:val="none" w:sz="0" w:space="0" w:color="auto"/>
      </w:divBdr>
    </w:div>
    <w:div w:id="1720788121">
      <w:bodyDiv w:val="1"/>
      <w:marLeft w:val="0"/>
      <w:marRight w:val="0"/>
      <w:marTop w:val="0"/>
      <w:marBottom w:val="0"/>
      <w:divBdr>
        <w:top w:val="none" w:sz="0" w:space="0" w:color="auto"/>
        <w:left w:val="none" w:sz="0" w:space="0" w:color="auto"/>
        <w:bottom w:val="none" w:sz="0" w:space="0" w:color="auto"/>
        <w:right w:val="none" w:sz="0" w:space="0" w:color="auto"/>
      </w:divBdr>
      <w:divsChild>
        <w:div w:id="740642921">
          <w:marLeft w:val="0"/>
          <w:marRight w:val="0"/>
          <w:marTop w:val="0"/>
          <w:marBottom w:val="0"/>
          <w:divBdr>
            <w:top w:val="none" w:sz="0" w:space="0" w:color="auto"/>
            <w:left w:val="none" w:sz="0" w:space="0" w:color="auto"/>
            <w:bottom w:val="none" w:sz="0" w:space="0" w:color="auto"/>
            <w:right w:val="none" w:sz="0" w:space="0" w:color="auto"/>
          </w:divBdr>
          <w:divsChild>
            <w:div w:id="527521845">
              <w:marLeft w:val="0"/>
              <w:marRight w:val="0"/>
              <w:marTop w:val="0"/>
              <w:marBottom w:val="0"/>
              <w:divBdr>
                <w:top w:val="none" w:sz="0" w:space="0" w:color="auto"/>
                <w:left w:val="none" w:sz="0" w:space="0" w:color="auto"/>
                <w:bottom w:val="none" w:sz="0" w:space="0" w:color="auto"/>
                <w:right w:val="none" w:sz="0" w:space="0" w:color="auto"/>
              </w:divBdr>
            </w:div>
            <w:div w:id="209316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89587">
      <w:bodyDiv w:val="1"/>
      <w:marLeft w:val="0"/>
      <w:marRight w:val="0"/>
      <w:marTop w:val="0"/>
      <w:marBottom w:val="0"/>
      <w:divBdr>
        <w:top w:val="none" w:sz="0" w:space="0" w:color="auto"/>
        <w:left w:val="none" w:sz="0" w:space="0" w:color="auto"/>
        <w:bottom w:val="none" w:sz="0" w:space="0" w:color="auto"/>
        <w:right w:val="none" w:sz="0" w:space="0" w:color="auto"/>
      </w:divBdr>
      <w:divsChild>
        <w:div w:id="159737823">
          <w:marLeft w:val="0"/>
          <w:marRight w:val="0"/>
          <w:marTop w:val="0"/>
          <w:marBottom w:val="0"/>
          <w:divBdr>
            <w:top w:val="none" w:sz="0" w:space="0" w:color="auto"/>
            <w:left w:val="none" w:sz="0" w:space="0" w:color="auto"/>
            <w:bottom w:val="none" w:sz="0" w:space="0" w:color="auto"/>
            <w:right w:val="none" w:sz="0" w:space="0" w:color="auto"/>
          </w:divBdr>
        </w:div>
        <w:div w:id="2083675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4BE7D4A9D30364E9EE1AB3AB276729B" ma:contentTypeVersion="13" ma:contentTypeDescription="Utwórz nowy dokument." ma:contentTypeScope="" ma:versionID="a03c1679a50340a5f3a6bfc396db281d">
  <xsd:schema xmlns:xsd="http://www.w3.org/2001/XMLSchema" xmlns:xs="http://www.w3.org/2001/XMLSchema" xmlns:p="http://schemas.microsoft.com/office/2006/metadata/properties" xmlns:ns3="5371c475-511c-40c8-832f-668e009068cb" xmlns:ns4="0d8cf49c-f7ae-4b4e-b326-155fe2fd9dc3" targetNamespace="http://schemas.microsoft.com/office/2006/metadata/properties" ma:root="true" ma:fieldsID="f1a70cae89c1478d5640ac0ab6a6999c" ns3:_="" ns4:_="">
    <xsd:import namespace="5371c475-511c-40c8-832f-668e009068cb"/>
    <xsd:import namespace="0d8cf49c-f7ae-4b4e-b326-155fe2fd9d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1c475-511c-40c8-832f-668e00906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8cf49c-f7ae-4b4e-b326-155fe2fd9dc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A6B2E7-8EFE-4259-A3FE-90F9F8BA260D}">
  <ds:schemaRefs>
    <ds:schemaRef ds:uri="http://schemas.microsoft.com/sharepoint/v3/contenttype/forms"/>
  </ds:schemaRefs>
</ds:datastoreItem>
</file>

<file path=customXml/itemProps2.xml><?xml version="1.0" encoding="utf-8"?>
<ds:datastoreItem xmlns:ds="http://schemas.openxmlformats.org/officeDocument/2006/customXml" ds:itemID="{5D52D82B-4458-4D20-9D45-5CF6F37977BC}">
  <ds:schemaRefs>
    <ds:schemaRef ds:uri="http://schemas.openxmlformats.org/officeDocument/2006/bibliography"/>
  </ds:schemaRefs>
</ds:datastoreItem>
</file>

<file path=customXml/itemProps3.xml><?xml version="1.0" encoding="utf-8"?>
<ds:datastoreItem xmlns:ds="http://schemas.openxmlformats.org/officeDocument/2006/customXml" ds:itemID="{062EC474-99A7-446F-9EDD-74130A5EB5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D71264-5A39-441F-91EC-85377B0E4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1c475-511c-40c8-832f-668e009068cb"/>
    <ds:schemaRef ds:uri="0d8cf49c-f7ae-4b4e-b326-155fe2fd9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3422</Words>
  <Characters>20537</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Ciechowska-Karczewska</dc:creator>
  <cp:lastModifiedBy>Anna Gotzek-Bałdowska</cp:lastModifiedBy>
  <cp:revision>39</cp:revision>
  <cp:lastPrinted>2021-10-05T09:35:00Z</cp:lastPrinted>
  <dcterms:created xsi:type="dcterms:W3CDTF">2023-11-24T11:24:00Z</dcterms:created>
  <dcterms:modified xsi:type="dcterms:W3CDTF">2025-11-27T10:57:00Z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0x01010064BE7D4A9D30364E9EE1AB3AB276729B</vt:lpwstr>
  </property>
</Properties>
</file>